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D8797B" w14:textId="77777777" w:rsidR="009B1CD0" w:rsidRPr="00600851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BB91AAF" w14:textId="77777777" w:rsidR="00597BDF" w:rsidRPr="00600851" w:rsidRDefault="00BE1FD5" w:rsidP="00844DAA">
      <w:pPr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8E320F5" wp14:editId="0C7416B2">
            <wp:simplePos x="0" y="0"/>
            <wp:positionH relativeFrom="margin">
              <wp:align>left</wp:align>
            </wp:positionH>
            <wp:positionV relativeFrom="margin">
              <wp:posOffset>243205</wp:posOffset>
            </wp:positionV>
            <wp:extent cx="2125980" cy="624840"/>
            <wp:effectExtent l="0" t="0" r="7620" b="3810"/>
            <wp:wrapNone/>
            <wp:docPr id="7" name="Image 6" descr="LOGO CCI - Baseline Ble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LOGO CCI - Baseline Bleu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416B7C" w14:textId="77777777" w:rsidR="00597BDF" w:rsidRPr="00600851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23C571EE" w14:textId="77777777" w:rsidR="00597BDF" w:rsidRPr="00600851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68B070EE" w14:textId="77777777" w:rsidR="00597BDF" w:rsidRPr="00600851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53E94083" w14:textId="77777777" w:rsidR="00C52FE5" w:rsidRPr="00600851" w:rsidRDefault="00C52FE5" w:rsidP="00844DAA">
      <w:pPr>
        <w:tabs>
          <w:tab w:val="left" w:pos="851"/>
        </w:tabs>
        <w:rPr>
          <w:rFonts w:ascii="Arial" w:hAnsi="Arial" w:cs="Arial"/>
        </w:rPr>
      </w:pPr>
    </w:p>
    <w:p w14:paraId="365CCA91" w14:textId="77777777" w:rsidR="00C52FE5" w:rsidRPr="00600851" w:rsidRDefault="00C52FE5" w:rsidP="00844DAA">
      <w:pPr>
        <w:tabs>
          <w:tab w:val="left" w:pos="851"/>
        </w:tabs>
        <w:rPr>
          <w:rFonts w:ascii="Arial" w:hAnsi="Arial" w:cs="Arial"/>
        </w:rPr>
        <w:sectPr w:rsidR="00C52FE5" w:rsidRPr="00600851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600851" w14:paraId="011C8632" w14:textId="77777777">
        <w:tc>
          <w:tcPr>
            <w:tcW w:w="9002" w:type="dxa"/>
            <w:shd w:val="clear" w:color="auto" w:fill="66CCFF"/>
          </w:tcPr>
          <w:p w14:paraId="20D3E283" w14:textId="77777777" w:rsidR="009B1CD0" w:rsidRPr="00600851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600851">
              <w:rPr>
                <w:rFonts w:ascii="Arial" w:hAnsi="Arial" w:cs="Arial"/>
                <w:sz w:val="24"/>
                <w:szCs w:val="24"/>
              </w:rPr>
              <w:t>MARCH</w:t>
            </w:r>
            <w:r w:rsidRPr="00600851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600851"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07B84A73" w14:textId="77777777" w:rsidR="009B1CD0" w:rsidRPr="00600851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Style w:val="Caractresdenotedebasdepage"/>
                <w:rFonts w:ascii="Arial" w:hAnsi="Arial" w:cs="Arial"/>
              </w:rPr>
            </w:pPr>
            <w:r w:rsidRPr="00600851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60085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BA57A27" w14:textId="2634F81C" w:rsidR="00CC4A81" w:rsidRPr="00600851" w:rsidRDefault="00CC4A81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600851">
              <w:rPr>
                <w:rFonts w:ascii="Arial" w:hAnsi="Arial" w:cs="Arial"/>
                <w:caps/>
                <w:sz w:val="28"/>
                <w:szCs w:val="28"/>
              </w:rPr>
              <w:t>LOT N°</w:t>
            </w:r>
            <w:r w:rsidR="00311E11" w:rsidRPr="00600851">
              <w:rPr>
                <w:rFonts w:ascii="Arial" w:hAnsi="Arial" w:cs="Arial"/>
                <w:caps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66CCFF"/>
          </w:tcPr>
          <w:p w14:paraId="164C1DB6" w14:textId="77777777" w:rsidR="009B1CD0" w:rsidRPr="00600851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600851">
              <w:rPr>
                <w:caps/>
                <w:sz w:val="28"/>
                <w:szCs w:val="28"/>
              </w:rPr>
              <w:t>ATTRI1</w:t>
            </w:r>
          </w:p>
        </w:tc>
      </w:tr>
    </w:tbl>
    <w:p w14:paraId="3E54CCAF" w14:textId="77777777" w:rsidR="009B1CD0" w:rsidRPr="00600851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63D28F8" w14:textId="77777777" w:rsidR="009B1CD0" w:rsidRPr="00600851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00851" w14:paraId="200642B8" w14:textId="77777777">
        <w:tc>
          <w:tcPr>
            <w:tcW w:w="10277" w:type="dxa"/>
            <w:shd w:val="clear" w:color="auto" w:fill="66CCFF"/>
          </w:tcPr>
          <w:p w14:paraId="03599DC5" w14:textId="77777777" w:rsidR="009B1CD0" w:rsidRPr="00600851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600851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600851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2B3A5081" w14:textId="77777777" w:rsidR="009B1CD0" w:rsidRPr="00600851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72F3F86" w14:textId="77777777" w:rsidR="003A6339" w:rsidRPr="00600851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600851">
        <w:rPr>
          <w:rFonts w:ascii="Arial" w:hAnsi="Arial" w:cs="Arial"/>
        </w:rPr>
        <w:t xml:space="preserve">A1 - Objet </w:t>
      </w:r>
      <w:r w:rsidRPr="00600851">
        <w:rPr>
          <w:rFonts w:ascii="Arial" w:hAnsi="Arial" w:cs="Arial"/>
          <w:bCs/>
        </w:rPr>
        <w:t xml:space="preserve">de l’accord-cadre </w:t>
      </w:r>
      <w:r w:rsidRPr="00600851">
        <w:rPr>
          <w:rFonts w:ascii="Arial" w:hAnsi="Arial" w:cs="Arial"/>
        </w:rPr>
        <w:t>:</w:t>
      </w:r>
    </w:p>
    <w:p w14:paraId="6AA4EFA3" w14:textId="77777777" w:rsidR="003A6339" w:rsidRPr="00600851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48A3913" w14:textId="51DDAD6F" w:rsidR="003A6339" w:rsidRPr="00600851" w:rsidRDefault="003A6339" w:rsidP="003A6339">
      <w:pPr>
        <w:rPr>
          <w:rFonts w:ascii="Arial" w:eastAsia="DejaVu Sans" w:hAnsi="Arial" w:cs="Arial"/>
          <w:b/>
          <w:color w:val="000000"/>
        </w:rPr>
      </w:pPr>
      <w:r w:rsidRPr="00600851">
        <w:rPr>
          <w:rFonts w:ascii="Arial" w:eastAsia="DejaVu Sans" w:hAnsi="Arial" w:cs="Arial"/>
          <w:b/>
          <w:color w:val="000000"/>
        </w:rPr>
        <w:t>MARCHE N°</w:t>
      </w:r>
      <w:r w:rsidR="00CC4A81" w:rsidRPr="00600851">
        <w:rPr>
          <w:rFonts w:ascii="Arial" w:eastAsia="DejaVu Sans" w:hAnsi="Arial" w:cs="Arial"/>
          <w:b/>
          <w:color w:val="000000"/>
        </w:rPr>
        <w:t>2515C01AO</w:t>
      </w:r>
    </w:p>
    <w:p w14:paraId="55BC6737" w14:textId="1C286199" w:rsidR="003A6339" w:rsidRPr="00600851" w:rsidRDefault="003A6339" w:rsidP="003A6339">
      <w:pPr>
        <w:jc w:val="both"/>
        <w:rPr>
          <w:rFonts w:ascii="Arial" w:eastAsia="DejaVu Sans" w:hAnsi="Arial" w:cs="Arial"/>
          <w:b/>
          <w:color w:val="000000"/>
        </w:rPr>
      </w:pPr>
      <w:r w:rsidRPr="00600851">
        <w:rPr>
          <w:rFonts w:ascii="Arial" w:eastAsia="DejaVu Sans" w:hAnsi="Arial" w:cs="Arial"/>
          <w:b/>
          <w:color w:val="000000"/>
        </w:rPr>
        <w:t>MARCHE POUR LES PRESTATIONS DE NETTOYAGE DES LOCAUX ET DES VITRERIES DU SIEGE ET DES LOCAUX DEPENDANTS DE LA CCIT DU CANTAL</w:t>
      </w:r>
    </w:p>
    <w:p w14:paraId="5434DA76" w14:textId="0AADBD55" w:rsidR="00CC4A81" w:rsidRPr="00600851" w:rsidRDefault="00CC4A81" w:rsidP="003A6339">
      <w:pPr>
        <w:jc w:val="both"/>
        <w:rPr>
          <w:rFonts w:ascii="Arial" w:eastAsia="DejaVu Sans" w:hAnsi="Arial" w:cs="Arial"/>
          <w:b/>
          <w:color w:val="000000"/>
        </w:rPr>
      </w:pPr>
    </w:p>
    <w:p w14:paraId="694C727F" w14:textId="024D8FA7" w:rsidR="00CC4A81" w:rsidRPr="00600851" w:rsidRDefault="003A6339" w:rsidP="00CC4A81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A2 </w:t>
      </w:r>
      <w:r w:rsidR="00CC4A81" w:rsidRPr="00600851">
        <w:rPr>
          <w:rFonts w:ascii="Arial" w:hAnsi="Arial" w:cs="Arial"/>
        </w:rPr>
        <w:t xml:space="preserve">- </w:t>
      </w:r>
      <w:r w:rsidR="00CC4A81" w:rsidRPr="00600851">
        <w:rPr>
          <w:rFonts w:ascii="Arial" w:eastAsia="Arial" w:hAnsi="Arial" w:cs="Arial"/>
          <w:spacing w:val="-10"/>
        </w:rPr>
        <w:t>Cet</w:t>
      </w:r>
      <w:r w:rsidRPr="00600851">
        <w:rPr>
          <w:rFonts w:ascii="Arial" w:hAnsi="Arial" w:cs="Arial"/>
        </w:rPr>
        <w:t xml:space="preserve"> acte d'engagement correspond </w:t>
      </w:r>
      <w:r w:rsidR="00CC4A81" w:rsidRPr="00600851">
        <w:rPr>
          <w:rFonts w:ascii="Arial" w:hAnsi="Arial" w:cs="Arial"/>
        </w:rPr>
        <w:t>au lot :</w:t>
      </w:r>
    </w:p>
    <w:p w14:paraId="022546E7" w14:textId="77777777" w:rsidR="004455A4" w:rsidRPr="00600851" w:rsidRDefault="004455A4" w:rsidP="004455A4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tblInd w:w="139" w:type="dxa"/>
        <w:tblLayout w:type="fixed"/>
        <w:tblLook w:val="04A0" w:firstRow="1" w:lastRow="0" w:firstColumn="1" w:lastColumn="0" w:noHBand="0" w:noVBand="1"/>
      </w:tblPr>
      <w:tblGrid>
        <w:gridCol w:w="2161"/>
        <w:gridCol w:w="6800"/>
      </w:tblGrid>
      <w:tr w:rsidR="00CC4A81" w:rsidRPr="00600851" w14:paraId="154AFDA6" w14:textId="77777777" w:rsidTr="001D5A56">
        <w:trPr>
          <w:trHeight w:val="292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CA26" w14:textId="77777777" w:rsidR="00CC4A81" w:rsidRPr="00600851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600851">
              <w:rPr>
                <w:rFonts w:ascii="Arial" w:eastAsia="DejaVu Sans" w:hAnsi="Arial" w:cs="Arial"/>
                <w:color w:val="FFFFFF" w:themeColor="background1"/>
                <w:sz w:val="22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CC9A" w14:textId="77777777" w:rsidR="00CC4A81" w:rsidRPr="00600851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600851">
              <w:rPr>
                <w:rFonts w:ascii="Arial" w:eastAsia="DejaVu Sans" w:hAnsi="Arial" w:cs="Arial"/>
                <w:color w:val="FFFFFF" w:themeColor="background1"/>
                <w:sz w:val="22"/>
              </w:rPr>
              <w:t>Désignation</w:t>
            </w:r>
          </w:p>
        </w:tc>
      </w:tr>
      <w:tr w:rsidR="00CC4A81" w:rsidRPr="00600851" w14:paraId="7761C0E3" w14:textId="77777777" w:rsidTr="001D5A56">
        <w:trPr>
          <w:trHeight w:val="346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8AA4" w14:textId="5D6B4A12" w:rsidR="00CC4A81" w:rsidRPr="00600851" w:rsidRDefault="00CC4A81" w:rsidP="001D5A56">
            <w:pPr>
              <w:spacing w:before="80" w:after="20"/>
              <w:ind w:left="40" w:right="40"/>
              <w:jc w:val="center"/>
              <w:rPr>
                <w:rFonts w:ascii="Arial" w:eastAsia="DejaVu Sans" w:hAnsi="Arial" w:cs="Arial"/>
                <w:color w:val="000000"/>
                <w:sz w:val="22"/>
              </w:rPr>
            </w:pPr>
            <w:r w:rsidRPr="00600851">
              <w:rPr>
                <w:rFonts w:ascii="Arial" w:eastAsia="DejaVu Sans" w:hAnsi="Arial" w:cs="Arial"/>
                <w:color w:val="000000"/>
                <w:sz w:val="22"/>
              </w:rPr>
              <w:t>0</w:t>
            </w:r>
            <w:r w:rsidR="00311E11" w:rsidRPr="00600851">
              <w:rPr>
                <w:rFonts w:ascii="Arial" w:eastAsia="DejaVu Sans" w:hAnsi="Arial" w:cs="Arial"/>
                <w:color w:val="000000"/>
                <w:sz w:val="22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D4C1" w14:textId="77777777" w:rsidR="00311E11" w:rsidRPr="00600851" w:rsidRDefault="00311E11" w:rsidP="00311E11">
            <w:pPr>
              <w:ind w:left="80" w:right="80"/>
              <w:jc w:val="both"/>
              <w:rPr>
                <w:rFonts w:ascii="Arial" w:eastAsia="DejaVu Sans" w:hAnsi="Arial" w:cs="Arial"/>
                <w:b/>
                <w:color w:val="000000"/>
                <w:sz w:val="22"/>
                <w:szCs w:val="22"/>
              </w:rPr>
            </w:pPr>
            <w:r w:rsidRPr="00600851">
              <w:rPr>
                <w:rFonts w:ascii="Arial" w:eastAsia="DejaVu Sans" w:hAnsi="Arial" w:cs="Arial"/>
                <w:b/>
                <w:color w:val="000000"/>
                <w:sz w:val="22"/>
                <w:szCs w:val="22"/>
              </w:rPr>
              <w:t xml:space="preserve">CAMPUS FORMATION </w:t>
            </w:r>
          </w:p>
          <w:p w14:paraId="46A9B3C1" w14:textId="5733C0F6" w:rsidR="00CC4A81" w:rsidRPr="00600851" w:rsidRDefault="00311E11" w:rsidP="00311E11">
            <w:pPr>
              <w:spacing w:before="80" w:after="20"/>
              <w:ind w:left="80" w:right="80"/>
              <w:jc w:val="both"/>
              <w:rPr>
                <w:rFonts w:ascii="Arial" w:eastAsia="DejaVu Sans" w:hAnsi="Arial" w:cs="Arial"/>
                <w:color w:val="000000"/>
                <w:sz w:val="22"/>
              </w:rPr>
            </w:pPr>
            <w:r w:rsidRPr="00600851">
              <w:rPr>
                <w:rFonts w:ascii="Arial" w:eastAsia="DejaVu Sans" w:hAnsi="Arial" w:cs="Arial"/>
                <w:color w:val="000000"/>
                <w:sz w:val="22"/>
                <w:szCs w:val="22"/>
              </w:rPr>
              <w:t>Prestations de nettoyage des locaux et ateliers du Campus</w:t>
            </w:r>
          </w:p>
        </w:tc>
      </w:tr>
    </w:tbl>
    <w:p w14:paraId="6E9ABEFE" w14:textId="77777777" w:rsidR="004455A4" w:rsidRPr="00600851" w:rsidRDefault="004455A4" w:rsidP="004455A4">
      <w:pPr>
        <w:ind w:left="567"/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00851" w14:paraId="3B5161AC" w14:textId="77777777" w:rsidTr="00600851">
        <w:tc>
          <w:tcPr>
            <w:tcW w:w="10277" w:type="dxa"/>
            <w:shd w:val="clear" w:color="auto" w:fill="66CCFF"/>
          </w:tcPr>
          <w:p w14:paraId="3CAFB221" w14:textId="77777777" w:rsidR="009B1CD0" w:rsidRPr="00600851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600851">
              <w:rPr>
                <w:rFonts w:ascii="Arial" w:hAnsi="Arial" w:cs="Arial"/>
                <w:b/>
              </w:rPr>
              <w:t xml:space="preserve">B - Engagement </w:t>
            </w:r>
            <w:r w:rsidR="00166B56" w:rsidRPr="00600851">
              <w:rPr>
                <w:rFonts w:ascii="Arial" w:hAnsi="Arial" w:cs="Arial"/>
                <w:b/>
              </w:rPr>
              <w:t>du titulaire ou du groupement titulaire</w:t>
            </w:r>
          </w:p>
        </w:tc>
      </w:tr>
    </w:tbl>
    <w:p w14:paraId="3C1CDA7A" w14:textId="77777777" w:rsidR="009B1CD0" w:rsidRPr="00600851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9F64FBD" w14:textId="77777777" w:rsidR="009B1CD0" w:rsidRPr="00600851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</w:rPr>
      </w:pPr>
      <w:r w:rsidRPr="00600851">
        <w:rPr>
          <w:rFonts w:ascii="Arial" w:hAnsi="Arial" w:cs="Arial"/>
        </w:rPr>
        <w:t xml:space="preserve">B1 - Identification et engagement </w:t>
      </w:r>
      <w:r w:rsidR="00CD185D" w:rsidRPr="00600851">
        <w:rPr>
          <w:rFonts w:ascii="Arial" w:hAnsi="Arial" w:cs="Arial"/>
        </w:rPr>
        <w:t>du titulaire</w:t>
      </w:r>
      <w:r w:rsidR="0021797C" w:rsidRPr="00600851">
        <w:rPr>
          <w:rFonts w:ascii="Arial" w:hAnsi="Arial" w:cs="Arial"/>
        </w:rPr>
        <w:t xml:space="preserve"> ou du groupement titulaire</w:t>
      </w:r>
      <w:r w:rsidRPr="00600851">
        <w:rPr>
          <w:rFonts w:ascii="Arial" w:hAnsi="Arial" w:cs="Arial"/>
        </w:rPr>
        <w:t> :</w:t>
      </w:r>
    </w:p>
    <w:p w14:paraId="395DE233" w14:textId="77777777" w:rsidR="009B1CD0" w:rsidRPr="00600851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1BB7E84" w14:textId="77777777" w:rsidR="009B1CD0" w:rsidRPr="00600851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Après avoir pris connaissance des pièces constitutives </w:t>
      </w:r>
      <w:r w:rsidR="004075BC" w:rsidRPr="00600851">
        <w:rPr>
          <w:rFonts w:ascii="Arial" w:hAnsi="Arial" w:cs="Arial"/>
        </w:rPr>
        <w:t>de l’accord-cadre</w:t>
      </w:r>
      <w:r w:rsidRPr="00600851">
        <w:rPr>
          <w:rFonts w:ascii="Arial" w:hAnsi="Arial" w:cs="Arial"/>
        </w:rPr>
        <w:t xml:space="preserve"> suivantes,</w:t>
      </w:r>
    </w:p>
    <w:p w14:paraId="70F16C6F" w14:textId="5CB031BF" w:rsidR="003A6339" w:rsidRPr="00600851" w:rsidRDefault="003A6339" w:rsidP="003A6339">
      <w:pPr>
        <w:tabs>
          <w:tab w:val="left" w:pos="851"/>
        </w:tabs>
        <w:spacing w:before="120"/>
        <w:ind w:left="1135" w:hanging="284"/>
        <w:rPr>
          <w:rFonts w:ascii="Arial" w:hAnsi="Arial" w:cs="Arial"/>
        </w:rPr>
      </w:pPr>
      <w:r w:rsidRPr="00600851">
        <w:rPr>
          <w:rFonts w:ascii="Arial" w:hAnsi="Arial" w:cs="Arial"/>
        </w:rPr>
        <w:sym w:font="Wingdings" w:char="F078"/>
      </w:r>
      <w:r w:rsidRPr="00600851">
        <w:rPr>
          <w:rFonts w:ascii="Arial" w:hAnsi="Arial" w:cs="Arial"/>
        </w:rPr>
        <w:t xml:space="preserve"> CCAP</w:t>
      </w:r>
      <w:r w:rsidR="00CC4A81" w:rsidRPr="00600851">
        <w:rPr>
          <w:rFonts w:ascii="Arial" w:hAnsi="Arial" w:cs="Arial"/>
        </w:rPr>
        <w:t>_2515C01AO</w:t>
      </w:r>
    </w:p>
    <w:p w14:paraId="2AE499D1" w14:textId="49A19E92" w:rsidR="00CC4A81" w:rsidRPr="00600851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sym w:font="Wingdings" w:char="F078"/>
      </w:r>
      <w:r w:rsidRPr="00600851">
        <w:rPr>
          <w:rFonts w:ascii="Arial" w:hAnsi="Arial" w:cs="Arial"/>
        </w:rPr>
        <w:t xml:space="preserve"> CADRE DE REPONSE OBLIGATOIRE complété par le Titulaire du Lot </w:t>
      </w:r>
      <w:r w:rsidR="00311E11" w:rsidRPr="00600851">
        <w:rPr>
          <w:rFonts w:ascii="Arial" w:hAnsi="Arial" w:cs="Arial"/>
        </w:rPr>
        <w:t>2</w:t>
      </w:r>
    </w:p>
    <w:p w14:paraId="75CF768C" w14:textId="24B9C276" w:rsidR="009C78A9" w:rsidRPr="00600851" w:rsidRDefault="009C78A9" w:rsidP="009C78A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sym w:font="Wingdings" w:char="F078"/>
      </w:r>
      <w:r w:rsidRPr="00600851">
        <w:rPr>
          <w:rFonts w:ascii="Arial" w:hAnsi="Arial" w:cs="Arial"/>
        </w:rPr>
        <w:t xml:space="preserve"> DPGF - BPU du lot </w:t>
      </w:r>
      <w:r w:rsidR="00457285" w:rsidRPr="00600851">
        <w:rPr>
          <w:rFonts w:ascii="Arial" w:hAnsi="Arial" w:cs="Arial"/>
        </w:rPr>
        <w:t>2</w:t>
      </w:r>
    </w:p>
    <w:p w14:paraId="689F0A33" w14:textId="77777777" w:rsidR="00CC4A81" w:rsidRPr="00600851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sym w:font="Wingdings" w:char="F078"/>
      </w:r>
      <w:r w:rsidRPr="00600851">
        <w:rPr>
          <w:rFonts w:ascii="Arial" w:hAnsi="Arial" w:cs="Arial"/>
        </w:rPr>
        <w:t xml:space="preserve"> CCAG-FCS du 30 mars 2021</w:t>
      </w:r>
    </w:p>
    <w:p w14:paraId="7803C12C" w14:textId="77777777" w:rsidR="003A6339" w:rsidRPr="00600851" w:rsidRDefault="003A6339" w:rsidP="003A633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 xml:space="preserve"> Autres : ………………………………………………………………………………………………………</w:t>
      </w:r>
    </w:p>
    <w:p w14:paraId="4316BE08" w14:textId="77777777" w:rsidR="003A6339" w:rsidRPr="00600851" w:rsidRDefault="003A6339" w:rsidP="003A6339">
      <w:pPr>
        <w:tabs>
          <w:tab w:val="left" w:pos="851"/>
        </w:tabs>
        <w:jc w:val="both"/>
        <w:rPr>
          <w:rFonts w:ascii="Arial" w:hAnsi="Arial" w:cs="Arial"/>
        </w:rPr>
      </w:pPr>
    </w:p>
    <w:p w14:paraId="3B6F9A9D" w14:textId="7BE82D3C" w:rsidR="009B1CD0" w:rsidRPr="00600851" w:rsidRDefault="00521036" w:rsidP="00E47798">
      <w:pPr>
        <w:tabs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Et</w:t>
      </w:r>
      <w:r w:rsidR="009B1CD0" w:rsidRPr="00600851">
        <w:rPr>
          <w:rFonts w:ascii="Arial" w:hAnsi="Arial" w:cs="Arial"/>
        </w:rPr>
        <w:t xml:space="preserve"> conformément à leurs clauses,</w:t>
      </w:r>
    </w:p>
    <w:p w14:paraId="438B5A84" w14:textId="77777777" w:rsidR="0092082B" w:rsidRPr="00600851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541C5FDB" w14:textId="77777777" w:rsidR="0092082B" w:rsidRPr="00600851" w:rsidRDefault="00AE5E0B" w:rsidP="0092082B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sym w:font="Wingdings" w:char="F078"/>
      </w:r>
      <w:r w:rsidR="0092082B" w:rsidRPr="00600851">
        <w:rPr>
          <w:rFonts w:ascii="Arial" w:hAnsi="Arial" w:cs="Arial"/>
        </w:rPr>
        <w:t xml:space="preserve"> Le signataire</w:t>
      </w:r>
    </w:p>
    <w:p w14:paraId="5F962F98" w14:textId="77777777" w:rsidR="0092082B" w:rsidRPr="00600851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FACCEA9" w14:textId="1CDF1F8E" w:rsidR="0092082B" w:rsidRPr="00600851" w:rsidRDefault="0092082B" w:rsidP="0092082B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 xml:space="preserve"> </w:t>
      </w:r>
      <w:r w:rsidR="00521036" w:rsidRPr="00600851">
        <w:rPr>
          <w:rFonts w:ascii="Arial" w:hAnsi="Arial" w:cs="Arial"/>
        </w:rPr>
        <w:t>S’engage</w:t>
      </w:r>
      <w:r w:rsidRPr="00600851">
        <w:rPr>
          <w:rFonts w:ascii="Arial" w:hAnsi="Arial" w:cs="Arial"/>
        </w:rPr>
        <w:t>, sur la base de son offre et pour son propre compte ;</w:t>
      </w:r>
    </w:p>
    <w:p w14:paraId="2FB89E56" w14:textId="77777777" w:rsidR="00521036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6CA4541" w14:textId="7F8F18D5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Nom commercial du Candidat :</w:t>
      </w:r>
    </w:p>
    <w:p w14:paraId="08CFB113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Candidat :</w:t>
      </w:r>
    </w:p>
    <w:p w14:paraId="22C8CCF1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0C6B0562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00BA2D30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016440D7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7E1826A2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1B2FFFF1" w14:textId="77777777" w:rsidR="0092082B" w:rsidRPr="00600851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B7A72AE" w14:textId="7CE339EB" w:rsidR="0092082B" w:rsidRPr="00600851" w:rsidRDefault="003B036E" w:rsidP="0092082B">
      <w:pPr>
        <w:ind w:left="1701"/>
        <w:jc w:val="both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2082B" w:rsidRPr="00600851">
        <w:rPr>
          <w:rFonts w:ascii="Arial" w:hAnsi="Arial" w:cs="Arial"/>
        </w:rPr>
        <w:t xml:space="preserve"> </w:t>
      </w:r>
      <w:r w:rsidR="00521036" w:rsidRPr="00600851">
        <w:rPr>
          <w:rFonts w:ascii="Arial" w:hAnsi="Arial" w:cs="Arial"/>
        </w:rPr>
        <w:t>Engage</w:t>
      </w:r>
      <w:r w:rsidR="0092082B" w:rsidRPr="00600851">
        <w:rPr>
          <w:rFonts w:ascii="Arial" w:hAnsi="Arial" w:cs="Arial"/>
        </w:rPr>
        <w:t xml:space="preserve"> la société </w:t>
      </w:r>
      <w:r w:rsidRPr="00600851">
        <w:rPr>
          <w:rFonts w:ascii="Arial" w:hAnsi="Arial" w:cs="Arial"/>
          <w:b/>
        </w:rPr>
        <w:t>…………………………</w:t>
      </w:r>
      <w:r w:rsidR="0092082B" w:rsidRPr="00600851">
        <w:rPr>
          <w:rFonts w:ascii="Arial" w:hAnsi="Arial" w:cs="Arial"/>
        </w:rPr>
        <w:t xml:space="preserve"> sur la base de son offre ;</w:t>
      </w:r>
    </w:p>
    <w:p w14:paraId="4D460B93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Nom commercial du candidat :</w:t>
      </w:r>
    </w:p>
    <w:p w14:paraId="1336EBDC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candidat :</w:t>
      </w:r>
    </w:p>
    <w:p w14:paraId="3D030826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385C809B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4FBE9C3D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5E7CB982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71E598E6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43E85F57" w14:textId="77777777" w:rsidR="0092082B" w:rsidRPr="00600851" w:rsidRDefault="0092082B" w:rsidP="0092082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</w:rPr>
      </w:pPr>
    </w:p>
    <w:p w14:paraId="449E5416" w14:textId="77777777" w:rsidR="0092082B" w:rsidRPr="00600851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090CB4C6" w14:textId="77777777" w:rsidR="009B1CD0" w:rsidRPr="00600851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B1CD0" w:rsidRPr="00600851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479BDBBF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Nom commercial du mandataire :</w:t>
      </w:r>
    </w:p>
    <w:p w14:paraId="414A0022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mandataire :</w:t>
      </w:r>
    </w:p>
    <w:p w14:paraId="4EF3F8B5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0099283A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0EA8DED6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7F798032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7337FC4E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45D7216A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6929BAB1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Nom commercial du Co traitant N°1 :</w:t>
      </w:r>
    </w:p>
    <w:p w14:paraId="00EC1AAE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mandataire du Co traitant N°1 :</w:t>
      </w:r>
    </w:p>
    <w:p w14:paraId="7CC83AC8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288405FE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6BE69F89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098348CD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0C8CA808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0B17004B" w14:textId="77777777" w:rsidR="00521036" w:rsidRPr="007353AC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C72F85E" w14:textId="77777777" w:rsidR="00521036" w:rsidRPr="00B55462" w:rsidRDefault="00521036" w:rsidP="00521036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B55462">
        <w:rPr>
          <w:rFonts w:ascii="Arial" w:hAnsi="Arial" w:cs="Arial"/>
          <w:b/>
          <w:i/>
        </w:rPr>
        <w:t>A Dupliquer pour chaque Co traitant</w:t>
      </w:r>
    </w:p>
    <w:p w14:paraId="0D3B8A27" w14:textId="77777777" w:rsidR="009B1CD0" w:rsidRPr="00600851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402FB25D" w14:textId="77777777" w:rsidR="009B1CD0" w:rsidRPr="00600851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00DA7C78" w14:textId="77777777" w:rsidR="009B1CD0" w:rsidRPr="00600851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8E5C389" w14:textId="76EC5C26" w:rsidR="009B1CD0" w:rsidRPr="00600851" w:rsidRDefault="00521036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>À</w:t>
      </w:r>
      <w:r w:rsidR="009B1CD0" w:rsidRPr="00600851">
        <w:rPr>
          <w:rFonts w:ascii="Arial" w:hAnsi="Arial" w:cs="Arial"/>
        </w:rPr>
        <w:t xml:space="preserve"> livrer les fournitures demandées ou à exécuter les prestations demandées :</w:t>
      </w:r>
    </w:p>
    <w:p w14:paraId="018B449A" w14:textId="38F5395F" w:rsidR="009B1CD0" w:rsidRPr="00600851" w:rsidRDefault="007D7A65" w:rsidP="007605AE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B1CD0" w:rsidRPr="00600851">
        <w:rPr>
          <w:rFonts w:ascii="Arial" w:hAnsi="Arial" w:cs="Arial"/>
        </w:rPr>
        <w:t xml:space="preserve"> </w:t>
      </w:r>
      <w:r w:rsidR="00521036" w:rsidRPr="00600851">
        <w:rPr>
          <w:rFonts w:ascii="Arial" w:hAnsi="Arial" w:cs="Arial"/>
        </w:rPr>
        <w:t>Aux</w:t>
      </w:r>
      <w:r w:rsidR="009B1CD0" w:rsidRPr="00600851">
        <w:rPr>
          <w:rFonts w:ascii="Arial" w:hAnsi="Arial" w:cs="Arial"/>
        </w:rPr>
        <w:t xml:space="preserve"> prix indiqués ci-dessous ;</w:t>
      </w:r>
    </w:p>
    <w:p w14:paraId="56D3811D" w14:textId="77777777" w:rsidR="009B1CD0" w:rsidRPr="00600851" w:rsidRDefault="007D7A65" w:rsidP="007605AE">
      <w:pPr>
        <w:tabs>
          <w:tab w:val="left" w:pos="426"/>
          <w:tab w:val="left" w:pos="851"/>
        </w:tabs>
        <w:spacing w:before="120"/>
        <w:ind w:left="709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B1CD0" w:rsidRPr="00600851">
        <w:rPr>
          <w:rFonts w:ascii="Arial" w:hAnsi="Arial" w:cs="Arial"/>
        </w:rPr>
        <w:t xml:space="preserve"> Taux de la TVA : </w:t>
      </w:r>
    </w:p>
    <w:p w14:paraId="0B0D2615" w14:textId="77777777" w:rsidR="009B1CD0" w:rsidRPr="00600851" w:rsidRDefault="007D7A65" w:rsidP="007605AE">
      <w:pPr>
        <w:tabs>
          <w:tab w:val="left" w:pos="426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B1CD0" w:rsidRPr="00600851">
        <w:rPr>
          <w:rFonts w:ascii="Arial" w:hAnsi="Arial" w:cs="Arial"/>
        </w:rPr>
        <w:t xml:space="preserve"> Montant hors taxes</w:t>
      </w:r>
      <w:r w:rsidR="009B1CD0" w:rsidRPr="00600851">
        <w:rPr>
          <w:rStyle w:val="Caractresdenotedebasdepage"/>
          <w:rFonts w:ascii="Arial" w:hAnsi="Arial" w:cs="Arial"/>
        </w:rPr>
        <w:footnoteReference w:id="1"/>
      </w:r>
      <w:r w:rsidR="009B1CD0" w:rsidRPr="00600851">
        <w:rPr>
          <w:rStyle w:val="Caractresdenotedebasdepage"/>
          <w:rFonts w:ascii="Arial" w:hAnsi="Arial" w:cs="Arial"/>
        </w:rPr>
        <w:t> </w:t>
      </w:r>
      <w:r w:rsidR="009B1CD0" w:rsidRPr="00600851">
        <w:rPr>
          <w:rFonts w:ascii="Arial" w:hAnsi="Arial" w:cs="Arial"/>
        </w:rPr>
        <w:t>:</w:t>
      </w:r>
    </w:p>
    <w:p w14:paraId="127AABD4" w14:textId="77777777" w:rsidR="009B1CD0" w:rsidRPr="00600851" w:rsidRDefault="009B1CD0" w:rsidP="007605AE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14:paraId="071EA056" w14:textId="77777777" w:rsidR="009B1CD0" w:rsidRPr="00600851" w:rsidRDefault="009B1CD0" w:rsidP="007605AE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>Montant hors taxes arrêté en lettres à : …………………………………………………...................................</w:t>
      </w:r>
    </w:p>
    <w:p w14:paraId="3CF9BF2F" w14:textId="77777777" w:rsidR="009B1CD0" w:rsidRPr="00600851" w:rsidRDefault="007D7A65" w:rsidP="007605AE">
      <w:pPr>
        <w:tabs>
          <w:tab w:val="left" w:pos="426"/>
          <w:tab w:val="left" w:pos="709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="009B1CD0" w:rsidRPr="00600851">
        <w:rPr>
          <w:rFonts w:ascii="Arial" w:hAnsi="Arial" w:cs="Arial"/>
        </w:rPr>
        <w:t xml:space="preserve"> Montant TTC</w:t>
      </w:r>
      <w:r w:rsidR="009B1CD0" w:rsidRPr="00600851">
        <w:rPr>
          <w:rStyle w:val="Caractresdenotedebasdepage"/>
          <w:rFonts w:ascii="Arial" w:hAnsi="Arial" w:cs="Arial"/>
        </w:rPr>
        <w:footnoteReference w:customMarkFollows="1" w:id="2"/>
        <w:t>4 </w:t>
      </w:r>
      <w:r w:rsidR="009B1CD0" w:rsidRPr="00600851">
        <w:rPr>
          <w:rFonts w:ascii="Arial" w:hAnsi="Arial" w:cs="Arial"/>
        </w:rPr>
        <w:t>:</w:t>
      </w:r>
    </w:p>
    <w:p w14:paraId="542853E7" w14:textId="77777777" w:rsidR="009B1CD0" w:rsidRPr="00600851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>Montant TTC arrêté en chiffres à : ……………………………………………………….......................................</w:t>
      </w:r>
    </w:p>
    <w:p w14:paraId="2A2798FD" w14:textId="77777777" w:rsidR="009B1CD0" w:rsidRPr="00600851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>Montant TTC arrêté en lettres à : …………………………………………………………………………………</w:t>
      </w:r>
      <w:r w:rsidR="00A41D80" w:rsidRPr="00600851">
        <w:rPr>
          <w:rFonts w:ascii="Arial" w:hAnsi="Arial" w:cs="Arial"/>
        </w:rPr>
        <w:t>……</w:t>
      </w:r>
      <w:r w:rsidRPr="00600851">
        <w:rPr>
          <w:rFonts w:ascii="Arial" w:hAnsi="Arial" w:cs="Arial"/>
        </w:rPr>
        <w:t>.</w:t>
      </w:r>
    </w:p>
    <w:p w14:paraId="4C24F41B" w14:textId="77777777" w:rsidR="00CE5A74" w:rsidRPr="00600851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600851">
        <w:rPr>
          <w:rFonts w:ascii="Arial" w:hAnsi="Arial" w:cs="Arial"/>
          <w:u w:val="single"/>
        </w:rPr>
        <w:t>OU</w:t>
      </w:r>
    </w:p>
    <w:p w14:paraId="40B5939D" w14:textId="77777777" w:rsidR="00CE5A74" w:rsidRPr="00600851" w:rsidRDefault="00CE5A74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</w:p>
    <w:p w14:paraId="10ECC5C8" w14:textId="24FB467E" w:rsidR="009B1CD0" w:rsidRPr="00600851" w:rsidRDefault="00AE5E0B" w:rsidP="00AE5E0B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sym w:font="Wingdings" w:char="F078"/>
      </w:r>
      <w:r w:rsidR="009B1CD0" w:rsidRPr="00600851">
        <w:rPr>
          <w:rFonts w:ascii="Arial" w:hAnsi="Arial" w:cs="Arial"/>
          <w:b/>
        </w:rPr>
        <w:t xml:space="preserve"> aux prix indiqués dans </w:t>
      </w:r>
      <w:r w:rsidR="009C78A9" w:rsidRPr="00600851">
        <w:rPr>
          <w:rFonts w:ascii="Arial" w:hAnsi="Arial" w:cs="Arial"/>
          <w:b/>
        </w:rPr>
        <w:t xml:space="preserve">la DPGF – BPU Lot </w:t>
      </w:r>
      <w:r w:rsidR="00311E11" w:rsidRPr="00600851">
        <w:rPr>
          <w:rFonts w:ascii="Arial" w:hAnsi="Arial" w:cs="Arial"/>
          <w:b/>
        </w:rPr>
        <w:t>2</w:t>
      </w:r>
      <w:r w:rsidR="009C78A9" w:rsidRPr="00600851">
        <w:rPr>
          <w:rFonts w:ascii="Arial" w:hAnsi="Arial" w:cs="Arial"/>
          <w:b/>
        </w:rPr>
        <w:t xml:space="preserve"> </w:t>
      </w:r>
    </w:p>
    <w:p w14:paraId="3A6A2E00" w14:textId="77777777" w:rsidR="00C52FE5" w:rsidRPr="00600851" w:rsidRDefault="00C52FE5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167388CC" w14:textId="31AEEDB0" w:rsidR="00CE5A74" w:rsidRDefault="00CE5A74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1EE153FA" w14:textId="455F6BE5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78BB145E" w14:textId="3C0954BB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4D046A11" w14:textId="3D65E9BD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09C4D027" w14:textId="5E722F80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5D951857" w14:textId="3BD3AF73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42FEB38E" w14:textId="403B3430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3A4DFAF7" w14:textId="5CA1B44A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428E5D90" w14:textId="6AA83F9E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539D763A" w14:textId="5ACD6323" w:rsidR="00521036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14612E47" w14:textId="6F39173B" w:rsidR="00521036" w:rsidRDefault="00521036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3D3089" w14:textId="77777777" w:rsidR="00521036" w:rsidRPr="00600851" w:rsidRDefault="00521036" w:rsidP="009C6168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</w:p>
    <w:p w14:paraId="6953C8EF" w14:textId="77777777" w:rsidR="009B1CD0" w:rsidRPr="00600851" w:rsidRDefault="009B1CD0" w:rsidP="00514C47">
      <w:pPr>
        <w:tabs>
          <w:tab w:val="left" w:pos="851"/>
          <w:tab w:val="left" w:pos="6237"/>
        </w:tabs>
        <w:jc w:val="both"/>
        <w:rPr>
          <w:rFonts w:ascii="Arial" w:hAnsi="Arial" w:cs="Arial"/>
          <w:b/>
          <w:iCs/>
        </w:rPr>
      </w:pPr>
      <w:r w:rsidRPr="00600851">
        <w:rPr>
          <w:rFonts w:ascii="Arial" w:hAnsi="Arial" w:cs="Arial"/>
          <w:b/>
        </w:rPr>
        <w:t xml:space="preserve">B2 </w:t>
      </w:r>
      <w:r w:rsidR="0021797C" w:rsidRPr="00600851">
        <w:rPr>
          <w:rFonts w:ascii="Arial" w:hAnsi="Arial" w:cs="Arial"/>
          <w:b/>
        </w:rPr>
        <w:t>–</w:t>
      </w:r>
      <w:r w:rsidRPr="00600851">
        <w:rPr>
          <w:rFonts w:ascii="Arial" w:hAnsi="Arial" w:cs="Arial"/>
          <w:b/>
        </w:rPr>
        <w:t xml:space="preserve"> </w:t>
      </w:r>
      <w:r w:rsidR="0021797C" w:rsidRPr="00600851">
        <w:rPr>
          <w:rFonts w:ascii="Arial" w:hAnsi="Arial" w:cs="Arial"/>
          <w:b/>
        </w:rPr>
        <w:t>Nature du groupement et</w:t>
      </w:r>
      <w:r w:rsidR="00036500" w:rsidRPr="00600851">
        <w:rPr>
          <w:rFonts w:ascii="Arial" w:hAnsi="Arial" w:cs="Arial"/>
          <w:b/>
        </w:rPr>
        <w:t>,</w:t>
      </w:r>
      <w:r w:rsidR="0021797C" w:rsidRPr="00600851">
        <w:rPr>
          <w:rFonts w:ascii="Arial" w:hAnsi="Arial" w:cs="Arial"/>
          <w:b/>
        </w:rPr>
        <w:t xml:space="preserve"> </w:t>
      </w:r>
      <w:r w:rsidR="00036500" w:rsidRPr="00600851">
        <w:rPr>
          <w:rFonts w:ascii="Arial" w:hAnsi="Arial" w:cs="Arial"/>
          <w:b/>
        </w:rPr>
        <w:t>en cas de groupement conjoint,</w:t>
      </w:r>
      <w:r w:rsidR="00036500" w:rsidRPr="00600851" w:rsidDel="0021797C">
        <w:rPr>
          <w:rFonts w:ascii="Arial" w:hAnsi="Arial" w:cs="Arial"/>
          <w:b/>
        </w:rPr>
        <w:t xml:space="preserve"> </w:t>
      </w:r>
      <w:r w:rsidR="0021797C" w:rsidRPr="00600851">
        <w:rPr>
          <w:rFonts w:ascii="Arial" w:hAnsi="Arial" w:cs="Arial"/>
          <w:b/>
        </w:rPr>
        <w:t>r</w:t>
      </w:r>
      <w:r w:rsidRPr="00600851">
        <w:rPr>
          <w:rFonts w:ascii="Arial" w:hAnsi="Arial" w:cs="Arial"/>
          <w:b/>
        </w:rPr>
        <w:t>épartition des prestations</w:t>
      </w:r>
      <w:r w:rsidRPr="00600851">
        <w:rPr>
          <w:rFonts w:ascii="Arial" w:hAnsi="Arial" w:cs="Arial"/>
          <w:b/>
          <w:iCs/>
        </w:rPr>
        <w:t> :</w:t>
      </w:r>
    </w:p>
    <w:p w14:paraId="4E5055F6" w14:textId="41CBC4C6" w:rsidR="00354C04" w:rsidRPr="00600851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  <w:iCs/>
        </w:rPr>
        <w:t>(</w:t>
      </w:r>
      <w:r w:rsidR="00521036" w:rsidRPr="00600851">
        <w:rPr>
          <w:rFonts w:ascii="Arial" w:hAnsi="Arial" w:cs="Arial"/>
          <w:i/>
          <w:iCs/>
        </w:rPr>
        <w:t>En</w:t>
      </w:r>
      <w:r w:rsidRPr="00600851">
        <w:rPr>
          <w:rFonts w:ascii="Arial" w:hAnsi="Arial" w:cs="Arial"/>
          <w:i/>
          <w:iCs/>
        </w:rPr>
        <w:t xml:space="preserve"> cas de groupement d’opérateurs économiques.)</w:t>
      </w:r>
    </w:p>
    <w:p w14:paraId="7AFE8FBC" w14:textId="77777777" w:rsidR="00036500" w:rsidRPr="00600851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</w:rPr>
      </w:pPr>
    </w:p>
    <w:p w14:paraId="12DD298B" w14:textId="77777777" w:rsidR="0021797C" w:rsidRPr="00600851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Pour l’exécution du marché ou de l’accord-cadre, le groupement </w:t>
      </w:r>
      <w:r w:rsidR="00036500" w:rsidRPr="00600851">
        <w:rPr>
          <w:rFonts w:ascii="Arial" w:hAnsi="Arial" w:cs="Arial"/>
        </w:rPr>
        <w:t>d’opérateurs économiques est</w:t>
      </w:r>
      <w:r w:rsidRPr="00600851">
        <w:rPr>
          <w:rFonts w:ascii="Arial" w:hAnsi="Arial" w:cs="Arial"/>
        </w:rPr>
        <w:t> :</w:t>
      </w:r>
    </w:p>
    <w:p w14:paraId="498F71EB" w14:textId="77777777" w:rsidR="00036500" w:rsidRPr="00600851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  <w:iCs/>
        </w:rPr>
        <w:t>(Cocher la case correspondante.)</w:t>
      </w:r>
    </w:p>
    <w:p w14:paraId="1F121598" w14:textId="77777777" w:rsidR="00354C04" w:rsidRPr="006008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  <w:i/>
          <w:iCs/>
        </w:rPr>
        <w:t xml:space="preserve"> </w:t>
      </w:r>
      <w:r w:rsidRPr="00600851">
        <w:rPr>
          <w:rFonts w:ascii="Arial" w:hAnsi="Arial" w:cs="Arial"/>
        </w:rPr>
        <w:t>conjoint</w:t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  <w:t>OU</w:t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  <w:iCs/>
        </w:rPr>
        <w:t xml:space="preserve"> </w:t>
      </w:r>
      <w:r w:rsidRPr="00600851">
        <w:rPr>
          <w:rFonts w:ascii="Arial" w:hAnsi="Arial" w:cs="Arial"/>
        </w:rPr>
        <w:t>solidaire</w:t>
      </w:r>
    </w:p>
    <w:p w14:paraId="13D33E2A" w14:textId="77777777" w:rsidR="00354C04" w:rsidRPr="006008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A0491D9" w14:textId="77777777" w:rsidR="009B1CD0" w:rsidRPr="00600851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600851">
        <w:rPr>
          <w:rFonts w:ascii="Arial" w:hAnsi="Arial" w:cs="Arial"/>
          <w:i/>
          <w:iCs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600851" w14:paraId="06B4A3A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FB57" w14:textId="77777777" w:rsidR="009B1CD0" w:rsidRPr="00600851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00851">
              <w:rPr>
                <w:rFonts w:ascii="Arial" w:hAnsi="Arial" w:cs="Arial"/>
                <w:b/>
              </w:rPr>
              <w:t xml:space="preserve">Désignation des membres </w:t>
            </w:r>
          </w:p>
          <w:p w14:paraId="3FC5F359" w14:textId="77777777" w:rsidR="009B1CD0" w:rsidRPr="00600851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00851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86C2" w14:textId="77777777" w:rsidR="009B1CD0" w:rsidRPr="006008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600851">
              <w:rPr>
                <w:b/>
                <w:i w:val="0"/>
                <w:sz w:val="20"/>
              </w:rPr>
              <w:t>Prestations exécutées par les membres</w:t>
            </w:r>
          </w:p>
          <w:p w14:paraId="5CDF89C1" w14:textId="77777777" w:rsidR="009B1CD0" w:rsidRPr="006008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sz w:val="20"/>
              </w:rPr>
            </w:pPr>
            <w:r w:rsidRPr="00600851"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:rsidRPr="00600851" w14:paraId="623BC7C3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819A2" w14:textId="77777777" w:rsidR="009B1CD0" w:rsidRPr="00600851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FC4A5E" w14:textId="77777777" w:rsidR="009B1CD0" w:rsidRPr="00600851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00851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DF547" w14:textId="77777777" w:rsidR="009B1CD0" w:rsidRPr="00600851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600851">
              <w:rPr>
                <w:rFonts w:ascii="Arial" w:hAnsi="Arial" w:cs="Arial"/>
                <w:b/>
              </w:rPr>
              <w:t xml:space="preserve">Montant HT </w:t>
            </w:r>
          </w:p>
          <w:p w14:paraId="01778BD3" w14:textId="77777777" w:rsidR="009B1CD0" w:rsidRPr="00600851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600851"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:rsidRPr="00600851" w14:paraId="5C7A71C9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6B60D4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46E73EA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C61BC1D" w14:textId="77777777" w:rsidR="009B1CD0" w:rsidRPr="006008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600851" w14:paraId="0BA0C516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06C1046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CB9289E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581169" w14:textId="77777777" w:rsidR="009B1CD0" w:rsidRPr="006008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600851" w14:paraId="041E70C5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1B58B99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CB945AD" w14:textId="77777777" w:rsidR="009B1CD0" w:rsidRPr="006008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AB2B034" w14:textId="77777777" w:rsidR="009B1CD0" w:rsidRPr="006008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ED8D9AF" w14:textId="77777777" w:rsidR="009B1CD0" w:rsidRPr="00600851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0023D72F" w14:textId="028CFB2B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758C4B8D" w14:textId="223B6380" w:rsidR="00600851" w:rsidRDefault="00600851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5B64F90B" w14:textId="77777777" w:rsidR="00600851" w:rsidRPr="00600851" w:rsidRDefault="00600851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7A02D9EC" w14:textId="77777777" w:rsidR="009B1CD0" w:rsidRPr="00600851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600851">
        <w:rPr>
          <w:rFonts w:ascii="Arial" w:hAnsi="Arial" w:cs="Arial"/>
          <w:b/>
        </w:rPr>
        <w:t>B3 - Compte (s) à créditer :</w:t>
      </w:r>
    </w:p>
    <w:p w14:paraId="5A6F2740" w14:textId="77777777" w:rsidR="009B1CD0" w:rsidRPr="00600851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600851">
        <w:rPr>
          <w:rFonts w:ascii="Arial" w:hAnsi="Arial" w:cs="Arial"/>
          <w:i/>
        </w:rPr>
        <w:t>(Joindre un ou des relevé(s) d’identité bancaire ou postal.)</w:t>
      </w:r>
    </w:p>
    <w:p w14:paraId="7541957E" w14:textId="77777777" w:rsidR="009B1CD0" w:rsidRPr="00600851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10FB68" w14:textId="053814DF" w:rsidR="0092082B" w:rsidRPr="00600851" w:rsidRDefault="00521036" w:rsidP="0092082B">
      <w:pPr>
        <w:pStyle w:val="fcasegauche"/>
        <w:tabs>
          <w:tab w:val="left" w:pos="426"/>
        </w:tabs>
        <w:rPr>
          <w:rFonts w:ascii="Arial" w:hAnsi="Arial" w:cs="Arial"/>
        </w:rPr>
      </w:pPr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92082B" w:rsidRPr="00600851">
        <w:rPr>
          <w:rFonts w:ascii="Arial" w:eastAsia="Arial" w:hAnsi="Arial" w:cs="Arial"/>
          <w:spacing w:val="-10"/>
        </w:rPr>
        <w:t xml:space="preserve">  </w:t>
      </w:r>
      <w:r w:rsidR="0092082B" w:rsidRPr="00600851">
        <w:rPr>
          <w:rFonts w:ascii="Arial" w:hAnsi="Arial" w:cs="Arial"/>
        </w:rPr>
        <w:t xml:space="preserve">Nom de l’établissement bancaire : </w:t>
      </w:r>
    </w:p>
    <w:p w14:paraId="5689AFB4" w14:textId="77777777" w:rsidR="0092082B" w:rsidRPr="00600851" w:rsidRDefault="0092082B" w:rsidP="0092082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14:paraId="7B266E05" w14:textId="3FC11FD7" w:rsidR="0092082B" w:rsidRPr="00600851" w:rsidRDefault="00521036" w:rsidP="0092082B">
      <w:pPr>
        <w:pStyle w:val="fcasegauche"/>
        <w:tabs>
          <w:tab w:val="left" w:pos="426"/>
        </w:tabs>
        <w:rPr>
          <w:rFonts w:ascii="Arial" w:hAnsi="Arial" w:cs="Arial"/>
          <w:b/>
        </w:rPr>
      </w:pPr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bookmarkStart w:id="0" w:name="_GoBack"/>
      <w:bookmarkEnd w:id="0"/>
      <w:r w:rsidR="0092082B" w:rsidRPr="00600851">
        <w:rPr>
          <w:rFonts w:ascii="Arial" w:eastAsia="Arial" w:hAnsi="Arial" w:cs="Arial"/>
          <w:spacing w:val="-10"/>
        </w:rPr>
        <w:t xml:space="preserve">  </w:t>
      </w:r>
      <w:r w:rsidR="0092082B" w:rsidRPr="00600851">
        <w:rPr>
          <w:rFonts w:ascii="Arial" w:hAnsi="Arial" w:cs="Arial"/>
        </w:rPr>
        <w:t xml:space="preserve">Numéro de compte : </w:t>
      </w:r>
    </w:p>
    <w:p w14:paraId="0C57A9A9" w14:textId="77777777" w:rsidR="009B1CD0" w:rsidRPr="006008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A1464FB" w14:textId="77777777" w:rsidR="009B1CD0" w:rsidRPr="006008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B72A796" w14:textId="77777777" w:rsidR="009B1CD0" w:rsidRPr="006008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>B4 - Avance </w:t>
      </w:r>
      <w:r w:rsidR="00DF7806" w:rsidRPr="00600851">
        <w:rPr>
          <w:rFonts w:ascii="Arial" w:hAnsi="Arial" w:cs="Arial"/>
          <w:i/>
        </w:rPr>
        <w:t>(</w:t>
      </w:r>
      <w:hyperlink r:id="rId10" w:history="1">
        <w:r w:rsidR="00DF7806" w:rsidRPr="00600851">
          <w:rPr>
            <w:rFonts w:ascii="Arial" w:hAnsi="Arial" w:cs="Arial"/>
            <w:i/>
          </w:rPr>
          <w:t>article R. 2191-3</w:t>
        </w:r>
      </w:hyperlink>
      <w:r w:rsidR="00DF7806" w:rsidRPr="00600851">
        <w:rPr>
          <w:rFonts w:ascii="Arial" w:hAnsi="Arial" w:cs="Arial"/>
          <w:i/>
        </w:rPr>
        <w:t xml:space="preserve"> ou </w:t>
      </w:r>
      <w:hyperlink r:id="rId11" w:history="1">
        <w:r w:rsidR="00DF7806" w:rsidRPr="00600851">
          <w:rPr>
            <w:rFonts w:ascii="Arial" w:hAnsi="Arial" w:cs="Arial"/>
            <w:i/>
          </w:rPr>
          <w:t>article R. 2391-1</w:t>
        </w:r>
      </w:hyperlink>
      <w:r w:rsidR="00DF7806" w:rsidRPr="00600851">
        <w:rPr>
          <w:rFonts w:ascii="Arial" w:hAnsi="Arial" w:cs="Arial"/>
          <w:i/>
        </w:rPr>
        <w:t xml:space="preserve"> du code de la commande publique)</w:t>
      </w:r>
      <w:r w:rsidRPr="00600851">
        <w:rPr>
          <w:rFonts w:ascii="Arial" w:hAnsi="Arial" w:cs="Arial"/>
          <w:i/>
        </w:rPr>
        <w:t xml:space="preserve"> :</w:t>
      </w:r>
    </w:p>
    <w:p w14:paraId="1893D407" w14:textId="77777777" w:rsidR="009B1CD0" w:rsidRPr="00600851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A39BC4C" w14:textId="77777777" w:rsidR="009B1CD0" w:rsidRPr="0060085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t>Je renonce au bénéfice de l'avance :</w:t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="003B036E" w:rsidRPr="00600851">
        <w:rPr>
          <w:rFonts w:ascii="Arial" w:hAnsi="Arial" w:cs="Arial"/>
        </w:rPr>
        <w:fldChar w:fldCharType="end"/>
      </w:r>
      <w:r w:rsidR="003B036E" w:rsidRPr="00600851">
        <w:rPr>
          <w:rFonts w:ascii="Arial" w:hAnsi="Arial" w:cs="Arial"/>
        </w:rPr>
        <w:tab/>
        <w:t>NON</w:t>
      </w:r>
      <w:r w:rsidR="003B036E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="003B036E" w:rsidRPr="00600851">
        <w:rPr>
          <w:rFonts w:ascii="Arial" w:hAnsi="Arial" w:cs="Arial"/>
        </w:rPr>
        <w:fldChar w:fldCharType="end"/>
      </w:r>
      <w:r w:rsidR="003B036E" w:rsidRPr="00600851">
        <w:rPr>
          <w:rFonts w:ascii="Arial" w:hAnsi="Arial" w:cs="Arial"/>
        </w:rPr>
        <w:tab/>
        <w:t>OUI</w:t>
      </w:r>
    </w:p>
    <w:p w14:paraId="13F9B2D0" w14:textId="77777777" w:rsidR="009B1CD0" w:rsidRPr="00600851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600851">
        <w:rPr>
          <w:rFonts w:ascii="Arial" w:hAnsi="Arial" w:cs="Arial"/>
          <w:i/>
        </w:rPr>
        <w:t>(Cocher la case correspondante.)</w:t>
      </w:r>
    </w:p>
    <w:p w14:paraId="6D4D8B22" w14:textId="77777777" w:rsidR="009B1CD0" w:rsidRPr="00600851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DF92AF" w14:textId="77777777" w:rsidR="009B1CD0" w:rsidRPr="00600851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600851">
        <w:t xml:space="preserve">B5 - Durée d’exécution </w:t>
      </w:r>
      <w:r w:rsidR="004075BC" w:rsidRPr="00600851">
        <w:t>de l’accord-cadre :</w:t>
      </w:r>
    </w:p>
    <w:p w14:paraId="660B1CD0" w14:textId="77777777" w:rsidR="009B1CD0" w:rsidRPr="00600851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35D3E37" w14:textId="77777777" w:rsidR="003A6339" w:rsidRPr="00600851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La durée d’exécution de </w:t>
      </w:r>
      <w:r w:rsidRPr="00600851">
        <w:rPr>
          <w:rFonts w:ascii="Arial" w:hAnsi="Arial" w:cs="Arial"/>
          <w:b/>
        </w:rPr>
        <w:t>l’accord cadre est de 24 mois</w:t>
      </w:r>
      <w:r w:rsidRPr="00600851">
        <w:rPr>
          <w:rFonts w:ascii="Arial" w:hAnsi="Arial" w:cs="Arial"/>
        </w:rPr>
        <w:t xml:space="preserve"> à compter de :</w:t>
      </w:r>
    </w:p>
    <w:p w14:paraId="3B2897FA" w14:textId="77777777" w:rsidR="003A6339" w:rsidRPr="00600851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  <w:i/>
        </w:rPr>
      </w:pPr>
    </w:p>
    <w:p w14:paraId="1F5B1D0D" w14:textId="6E725B65" w:rsidR="003A6339" w:rsidRPr="00600851" w:rsidRDefault="003A6339" w:rsidP="003A6339">
      <w:pPr>
        <w:ind w:left="567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La</w:t>
      </w:r>
      <w:r w:rsidRPr="00600851">
        <w:rPr>
          <w:rFonts w:ascii="Arial" w:hAnsi="Arial" w:cs="Arial"/>
        </w:rPr>
        <w:t xml:space="preserve"> date de notification de l’accord-cadre ;</w:t>
      </w:r>
    </w:p>
    <w:p w14:paraId="05763D4A" w14:textId="28809191" w:rsidR="003A6339" w:rsidRPr="00600851" w:rsidRDefault="003A6339" w:rsidP="003A6339">
      <w:p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La</w:t>
      </w:r>
      <w:r w:rsidRPr="00600851">
        <w:rPr>
          <w:rFonts w:ascii="Arial" w:hAnsi="Arial" w:cs="Arial"/>
        </w:rPr>
        <w:t xml:space="preserve"> date de notification de l’ordre de service ;</w:t>
      </w:r>
    </w:p>
    <w:p w14:paraId="2419F0E3" w14:textId="7A7A123E" w:rsidR="003A6339" w:rsidRPr="00600851" w:rsidRDefault="003A6339" w:rsidP="003A6339">
      <w:pPr>
        <w:tabs>
          <w:tab w:val="left" w:pos="851"/>
        </w:tabs>
        <w:ind w:left="1134" w:hanging="567"/>
        <w:jc w:val="both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ab/>
      </w:r>
      <w:r w:rsidRPr="00600851">
        <w:rPr>
          <w:rFonts w:ascii="Arial" w:hAnsi="Arial" w:cs="Arial"/>
          <w:b/>
        </w:rPr>
        <w:tab/>
      </w:r>
      <w:r w:rsidRPr="00600851">
        <w:rPr>
          <w:rFonts w:ascii="Arial" w:hAnsi="Arial" w:cs="Arial"/>
          <w:b/>
        </w:rPr>
        <w:sym w:font="Wingdings" w:char="F078"/>
      </w:r>
      <w:r w:rsidRPr="00600851">
        <w:rPr>
          <w:rFonts w:ascii="Arial" w:hAnsi="Arial" w:cs="Arial"/>
          <w:b/>
        </w:rPr>
        <w:tab/>
      </w:r>
      <w:r w:rsidR="00521036" w:rsidRPr="00600851">
        <w:rPr>
          <w:rFonts w:ascii="Arial" w:hAnsi="Arial" w:cs="Arial"/>
          <w:b/>
        </w:rPr>
        <w:t>La</w:t>
      </w:r>
      <w:r w:rsidRPr="00600851">
        <w:rPr>
          <w:rFonts w:ascii="Arial" w:hAnsi="Arial" w:cs="Arial"/>
          <w:b/>
        </w:rPr>
        <w:t xml:space="preserve"> date de début d’exécution prévue par l’accord-cadre lorsqu’elle est postérieure à la date de notification soit le </w:t>
      </w:r>
      <w:r w:rsidRPr="00600851">
        <w:rPr>
          <w:rFonts w:ascii="Arial" w:hAnsi="Arial" w:cs="Arial"/>
          <w:b/>
          <w:u w:val="single"/>
        </w:rPr>
        <w:t>01/0</w:t>
      </w:r>
      <w:r w:rsidR="009C78A9" w:rsidRPr="00600851">
        <w:rPr>
          <w:rFonts w:ascii="Arial" w:hAnsi="Arial" w:cs="Arial"/>
          <w:b/>
          <w:u w:val="single"/>
        </w:rPr>
        <w:t>5</w:t>
      </w:r>
      <w:r w:rsidRPr="00600851">
        <w:rPr>
          <w:rFonts w:ascii="Arial" w:hAnsi="Arial" w:cs="Arial"/>
          <w:b/>
          <w:u w:val="single"/>
        </w:rPr>
        <w:t>/202</w:t>
      </w:r>
      <w:r w:rsidR="007F6CEB" w:rsidRPr="00600851">
        <w:rPr>
          <w:rFonts w:ascii="Arial" w:hAnsi="Arial" w:cs="Arial"/>
          <w:b/>
          <w:u w:val="single"/>
        </w:rPr>
        <w:t>5</w:t>
      </w:r>
      <w:r w:rsidRPr="00600851">
        <w:rPr>
          <w:rFonts w:ascii="Arial" w:hAnsi="Arial" w:cs="Arial"/>
          <w:b/>
          <w:u w:val="single"/>
        </w:rPr>
        <w:t>.</w:t>
      </w:r>
    </w:p>
    <w:p w14:paraId="123B065D" w14:textId="77777777" w:rsidR="009B1CD0" w:rsidRPr="00600851" w:rsidRDefault="009B1CD0" w:rsidP="00514C47">
      <w:pPr>
        <w:ind w:left="567"/>
        <w:jc w:val="both"/>
        <w:rPr>
          <w:rFonts w:ascii="Arial" w:hAnsi="Arial" w:cs="Arial"/>
          <w:b/>
        </w:rPr>
      </w:pPr>
    </w:p>
    <w:p w14:paraId="7D6FE5B7" w14:textId="77777777" w:rsidR="009B1CD0" w:rsidRPr="00600851" w:rsidRDefault="00D4466B" w:rsidP="00AE5E0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t>Le marché ou l’accord-</w:t>
      </w:r>
      <w:r w:rsidR="009B1CD0" w:rsidRPr="00600851">
        <w:rPr>
          <w:rFonts w:ascii="Arial" w:hAnsi="Arial" w:cs="Arial"/>
        </w:rPr>
        <w:t>cadre est reconductible :</w:t>
      </w:r>
      <w:r w:rsidR="009B1CD0" w:rsidRPr="00600851">
        <w:rPr>
          <w:rFonts w:ascii="Arial" w:hAnsi="Arial" w:cs="Arial"/>
        </w:rPr>
        <w:tab/>
      </w:r>
      <w:r w:rsidR="009B1CD0" w:rsidRPr="00600851">
        <w:rPr>
          <w:rFonts w:ascii="Arial" w:hAnsi="Arial" w:cs="Arial"/>
        </w:rPr>
        <w:tab/>
      </w:r>
      <w:r w:rsidR="009B1CD0" w:rsidRPr="00600851">
        <w:rPr>
          <w:rFonts w:ascii="Arial" w:hAnsi="Arial" w:cs="Arial"/>
        </w:rPr>
        <w:tab/>
      </w:r>
      <w:r w:rsidR="003A6339" w:rsidRPr="006008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A6339" w:rsidRPr="00600851">
        <w:rPr>
          <w:rFonts w:ascii="Arial" w:hAnsi="Arial" w:cs="Arial"/>
          <w:b/>
        </w:rPr>
        <w:instrText xml:space="preserve"> FORMCHECKBOX </w:instrText>
      </w:r>
      <w:r w:rsidR="00521036">
        <w:rPr>
          <w:rFonts w:ascii="Arial" w:hAnsi="Arial" w:cs="Arial"/>
          <w:b/>
        </w:rPr>
      </w:r>
      <w:r w:rsidR="00521036">
        <w:rPr>
          <w:rFonts w:ascii="Arial" w:hAnsi="Arial" w:cs="Arial"/>
          <w:b/>
        </w:rPr>
        <w:fldChar w:fldCharType="separate"/>
      </w:r>
      <w:r w:rsidR="003A6339" w:rsidRPr="00600851">
        <w:rPr>
          <w:rFonts w:ascii="Arial" w:hAnsi="Arial" w:cs="Arial"/>
          <w:b/>
        </w:rPr>
        <w:fldChar w:fldCharType="end"/>
      </w:r>
      <w:r w:rsidR="001B1660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t>NON</w:t>
      </w:r>
      <w:r w:rsidR="003B036E" w:rsidRPr="00600851">
        <w:rPr>
          <w:rFonts w:ascii="Arial" w:hAnsi="Arial" w:cs="Arial"/>
        </w:rPr>
        <w:tab/>
      </w:r>
      <w:r w:rsidR="003B036E" w:rsidRPr="00600851">
        <w:rPr>
          <w:rFonts w:ascii="Arial" w:hAnsi="Arial" w:cs="Arial"/>
        </w:rPr>
        <w:tab/>
      </w:r>
      <w:r w:rsidR="003A6339" w:rsidRPr="0060085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A6339" w:rsidRPr="00600851">
        <w:rPr>
          <w:rFonts w:ascii="Arial" w:hAnsi="Arial" w:cs="Arial"/>
          <w:b/>
        </w:rPr>
        <w:instrText xml:space="preserve"> FORMCHECKBOX </w:instrText>
      </w:r>
      <w:r w:rsidR="00521036">
        <w:rPr>
          <w:rFonts w:ascii="Arial" w:hAnsi="Arial" w:cs="Arial"/>
          <w:b/>
        </w:rPr>
      </w:r>
      <w:r w:rsidR="00521036">
        <w:rPr>
          <w:rFonts w:ascii="Arial" w:hAnsi="Arial" w:cs="Arial"/>
          <w:b/>
        </w:rPr>
        <w:fldChar w:fldCharType="separate"/>
      </w:r>
      <w:r w:rsidR="003A6339" w:rsidRPr="00600851">
        <w:rPr>
          <w:rFonts w:ascii="Arial" w:hAnsi="Arial" w:cs="Arial"/>
          <w:b/>
        </w:rPr>
        <w:fldChar w:fldCharType="end"/>
      </w:r>
      <w:r w:rsidR="001B1660" w:rsidRPr="00600851">
        <w:rPr>
          <w:rFonts w:ascii="Arial" w:hAnsi="Arial" w:cs="Arial"/>
          <w:b/>
        </w:rPr>
        <w:t xml:space="preserve">   </w:t>
      </w:r>
      <w:r w:rsidR="003B036E" w:rsidRPr="00600851">
        <w:rPr>
          <w:rFonts w:ascii="Arial" w:hAnsi="Arial" w:cs="Arial"/>
          <w:b/>
        </w:rPr>
        <w:t>OUI</w:t>
      </w:r>
    </w:p>
    <w:p w14:paraId="48CC85B5" w14:textId="77777777" w:rsidR="009B1CD0" w:rsidRPr="00600851" w:rsidRDefault="009B1CD0" w:rsidP="00AE5E0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9323DB4" w14:textId="77777777" w:rsidR="009B1CD0" w:rsidRPr="00600851" w:rsidRDefault="009B1CD0" w:rsidP="00514C47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Si oui, préciser :</w:t>
      </w:r>
      <w:r w:rsidR="00514C47" w:rsidRPr="00600851">
        <w:rPr>
          <w:rFonts w:ascii="Arial" w:hAnsi="Arial" w:cs="Arial"/>
        </w:rPr>
        <w:tab/>
      </w:r>
    </w:p>
    <w:p w14:paraId="47761122" w14:textId="77777777" w:rsidR="00C52FE5" w:rsidRPr="00600851" w:rsidRDefault="00514C47" w:rsidP="001B6A00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Nombre des reconductions : </w:t>
      </w:r>
      <w:r w:rsidR="003A6339" w:rsidRPr="00600851">
        <w:rPr>
          <w:rFonts w:ascii="Arial" w:hAnsi="Arial" w:cs="Arial"/>
        </w:rPr>
        <w:t>1</w:t>
      </w:r>
    </w:p>
    <w:p w14:paraId="177C3107" w14:textId="77777777" w:rsidR="00C52FE5" w:rsidRPr="00600851" w:rsidRDefault="00514C47" w:rsidP="007B1A47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Durée des reconductions : </w:t>
      </w:r>
      <w:r w:rsidR="003A6339" w:rsidRPr="00600851">
        <w:rPr>
          <w:rFonts w:ascii="Arial" w:hAnsi="Arial" w:cs="Arial"/>
        </w:rPr>
        <w:t>24 mois</w:t>
      </w:r>
    </w:p>
    <w:p w14:paraId="12718DB2" w14:textId="77777777" w:rsidR="00C52FE5" w:rsidRPr="00600851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2955A953" w14:textId="77777777" w:rsidR="00C52FE5" w:rsidRPr="00600851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564DAFD1" w14:textId="77777777" w:rsidR="00AE5E0B" w:rsidRPr="00600851" w:rsidRDefault="00AE5E0B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00851" w14:paraId="358D051A" w14:textId="77777777">
        <w:tc>
          <w:tcPr>
            <w:tcW w:w="10419" w:type="dxa"/>
            <w:shd w:val="clear" w:color="auto" w:fill="66CCFF"/>
          </w:tcPr>
          <w:p w14:paraId="7D5EB685" w14:textId="77777777" w:rsidR="009B1CD0" w:rsidRPr="00600851" w:rsidRDefault="009B1CD0" w:rsidP="00514C4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600851">
              <w:rPr>
                <w:rFonts w:ascii="Arial" w:hAnsi="Arial" w:cs="Arial"/>
                <w:b/>
                <w:bCs/>
              </w:rPr>
              <w:t xml:space="preserve">C - Signature </w:t>
            </w:r>
            <w:r w:rsidR="00514C47" w:rsidRPr="00600851">
              <w:rPr>
                <w:rFonts w:ascii="Arial" w:hAnsi="Arial" w:cs="Arial"/>
                <w:b/>
                <w:bCs/>
              </w:rPr>
              <w:t>du marché public</w:t>
            </w:r>
            <w:r w:rsidRPr="00600851">
              <w:rPr>
                <w:rFonts w:ascii="Arial" w:hAnsi="Arial" w:cs="Arial"/>
                <w:b/>
                <w:bCs/>
              </w:rPr>
              <w:t xml:space="preserve"> par le </w:t>
            </w:r>
            <w:r w:rsidR="00036500" w:rsidRPr="00600851">
              <w:rPr>
                <w:rFonts w:ascii="Arial" w:hAnsi="Arial" w:cs="Arial"/>
                <w:b/>
                <w:bCs/>
              </w:rPr>
              <w:t>titulaire individuel ou</w:t>
            </w:r>
            <w:r w:rsidR="00354C04" w:rsidRPr="00600851">
              <w:rPr>
                <w:rFonts w:ascii="Arial" w:hAnsi="Arial" w:cs="Arial"/>
                <w:b/>
                <w:bCs/>
              </w:rPr>
              <w:t>, en cas groupement, le mandataire dûment habilité ou</w:t>
            </w:r>
            <w:r w:rsidR="00036500" w:rsidRPr="00600851">
              <w:rPr>
                <w:rFonts w:ascii="Arial" w:hAnsi="Arial" w:cs="Arial"/>
                <w:b/>
                <w:bCs/>
              </w:rPr>
              <w:t xml:space="preserve"> chaque membre du groupement</w:t>
            </w:r>
          </w:p>
        </w:tc>
      </w:tr>
    </w:tbl>
    <w:p w14:paraId="7E0988CA" w14:textId="77777777" w:rsidR="009B1CD0" w:rsidRPr="00600851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4ED19F20" w14:textId="77777777" w:rsidR="00332B12" w:rsidRPr="00600851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600851">
        <w:rPr>
          <w:rFonts w:ascii="Arial" w:hAnsi="Arial" w:cs="Arial"/>
          <w:b/>
        </w:rPr>
        <w:t xml:space="preserve">C1 – Signature </w:t>
      </w:r>
      <w:r w:rsidR="004075BC" w:rsidRPr="00600851">
        <w:rPr>
          <w:rFonts w:ascii="Arial" w:hAnsi="Arial" w:cs="Arial"/>
          <w:b/>
        </w:rPr>
        <w:t xml:space="preserve">de l’accord-cadre </w:t>
      </w:r>
      <w:r w:rsidRPr="00600851">
        <w:rPr>
          <w:rFonts w:ascii="Arial" w:hAnsi="Arial" w:cs="Arial"/>
          <w:b/>
        </w:rPr>
        <w:t>par le titulaire individuel :</w:t>
      </w:r>
    </w:p>
    <w:p w14:paraId="5AD25E46" w14:textId="77777777" w:rsidR="00332B12" w:rsidRPr="00600851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00851" w14:paraId="386C83F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807D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A892C2E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0A259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0EAA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92082B" w:rsidRPr="00600851" w14:paraId="7278D2E3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0FB6BB" w14:textId="77777777" w:rsidR="0092082B" w:rsidRPr="00600851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3E20485" w14:textId="77777777" w:rsidR="0092082B" w:rsidRPr="00600851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41AF6" w14:textId="77777777" w:rsidR="0092082B" w:rsidRPr="00600851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41B357F" w14:textId="77777777" w:rsidR="0092082B" w:rsidRPr="00600851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012B7" w14:textId="77777777" w:rsidR="0092082B" w:rsidRPr="00600851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93ADE8E" w14:textId="77777777" w:rsidR="0092082B" w:rsidRPr="00600851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03F3E7C" w14:textId="77777777" w:rsidR="002904AF" w:rsidRPr="00600851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(*) Le signataire doit avoir le pouvoir d’engager la personne qu’il représente.</w:t>
      </w:r>
    </w:p>
    <w:p w14:paraId="354CE3CE" w14:textId="77777777" w:rsidR="00332B12" w:rsidRPr="00600851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61CC179F" w14:textId="77777777" w:rsidR="00332B12" w:rsidRPr="00600851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600851">
        <w:rPr>
          <w:rFonts w:ascii="Arial" w:hAnsi="Arial" w:cs="Arial"/>
          <w:b/>
        </w:rPr>
        <w:t xml:space="preserve">C2 – Signature </w:t>
      </w:r>
      <w:r w:rsidR="00514C47" w:rsidRPr="00600851">
        <w:rPr>
          <w:rFonts w:ascii="Arial" w:hAnsi="Arial" w:cs="Arial"/>
          <w:b/>
        </w:rPr>
        <w:t xml:space="preserve">du marché public </w:t>
      </w:r>
      <w:r w:rsidRPr="00600851">
        <w:rPr>
          <w:rFonts w:ascii="Arial" w:hAnsi="Arial" w:cs="Arial"/>
          <w:b/>
        </w:rPr>
        <w:t>en cas de groupement :</w:t>
      </w:r>
    </w:p>
    <w:p w14:paraId="6DB31B08" w14:textId="77777777" w:rsidR="00332B12" w:rsidRPr="00600851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0B20EDCE" w14:textId="77777777" w:rsidR="00514C47" w:rsidRPr="00600851" w:rsidRDefault="00514C47" w:rsidP="00514C47">
      <w:pPr>
        <w:tabs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Les membres du groupement d’opérateurs économiques désignent le mandataire suivant </w:t>
      </w:r>
      <w:r w:rsidRPr="00600851">
        <w:rPr>
          <w:rFonts w:ascii="Arial" w:hAnsi="Arial" w:cs="Arial"/>
          <w:i/>
        </w:rPr>
        <w:t>(</w:t>
      </w:r>
      <w:hyperlink r:id="rId12" w:history="1">
        <w:r w:rsidRPr="00600851">
          <w:rPr>
            <w:rStyle w:val="Lienhypertexte"/>
            <w:rFonts w:ascii="Arial" w:hAnsi="Arial" w:cs="Arial"/>
            <w:i/>
          </w:rPr>
          <w:t>article R. 2142-23</w:t>
        </w:r>
      </w:hyperlink>
      <w:r w:rsidRPr="00600851">
        <w:rPr>
          <w:rFonts w:ascii="Arial" w:hAnsi="Arial" w:cs="Arial"/>
          <w:i/>
        </w:rPr>
        <w:t xml:space="preserve"> ou </w:t>
      </w:r>
      <w:hyperlink r:id="rId13" w:history="1">
        <w:r w:rsidRPr="00600851">
          <w:rPr>
            <w:rStyle w:val="Lienhypertexte"/>
            <w:rFonts w:ascii="Arial" w:hAnsi="Arial" w:cs="Arial"/>
            <w:i/>
          </w:rPr>
          <w:t>article R. 2342-12</w:t>
        </w:r>
      </w:hyperlink>
      <w:r w:rsidRPr="00600851">
        <w:rPr>
          <w:rFonts w:ascii="Arial" w:hAnsi="Arial" w:cs="Arial"/>
          <w:i/>
        </w:rPr>
        <w:t xml:space="preserve"> du code de la commande publique) </w:t>
      </w:r>
      <w:r w:rsidRPr="00600851">
        <w:rPr>
          <w:rFonts w:ascii="Arial" w:hAnsi="Arial" w:cs="Arial"/>
        </w:rPr>
        <w:t>:</w:t>
      </w:r>
    </w:p>
    <w:p w14:paraId="094FC0E5" w14:textId="77777777" w:rsidR="00514C47" w:rsidRPr="00600851" w:rsidRDefault="00514C47" w:rsidP="00514C47">
      <w:pPr>
        <w:tabs>
          <w:tab w:val="left" w:pos="851"/>
        </w:tabs>
        <w:rPr>
          <w:rFonts w:ascii="Arial" w:hAnsi="Arial" w:cs="Arial"/>
          <w:i/>
        </w:rPr>
      </w:pPr>
      <w:r w:rsidRPr="00600851">
        <w:rPr>
          <w:rFonts w:ascii="Arial" w:hAnsi="Arial" w:cs="Arial"/>
          <w:i/>
        </w:rPr>
        <w:t>[Indiquer le nom commercial et la dénomination sociale du mandataire]</w:t>
      </w:r>
    </w:p>
    <w:p w14:paraId="53A7C87D" w14:textId="77777777" w:rsidR="00514C47" w:rsidRPr="00600851" w:rsidRDefault="00514C47" w:rsidP="00514C47">
      <w:pPr>
        <w:tabs>
          <w:tab w:val="left" w:pos="851"/>
        </w:tabs>
        <w:rPr>
          <w:rFonts w:ascii="Arial" w:hAnsi="Arial" w:cs="Arial"/>
        </w:rPr>
      </w:pPr>
    </w:p>
    <w:p w14:paraId="66C33F32" w14:textId="77777777" w:rsidR="009B1CD0" w:rsidRPr="00600851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B5C4E8F" w14:textId="77777777" w:rsidR="00036500" w:rsidRPr="00600851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En cas de groupement conjoint, </w:t>
      </w:r>
      <w:r w:rsidR="00036500" w:rsidRPr="00600851">
        <w:rPr>
          <w:rFonts w:ascii="Arial" w:hAnsi="Arial" w:cs="Arial"/>
        </w:rPr>
        <w:t xml:space="preserve">le mandataire </w:t>
      </w:r>
      <w:r w:rsidRPr="00600851">
        <w:rPr>
          <w:rFonts w:ascii="Arial" w:hAnsi="Arial" w:cs="Arial"/>
        </w:rPr>
        <w:t xml:space="preserve">du groupement </w:t>
      </w:r>
      <w:r w:rsidR="00036500" w:rsidRPr="00600851">
        <w:rPr>
          <w:rFonts w:ascii="Arial" w:hAnsi="Arial" w:cs="Arial"/>
        </w:rPr>
        <w:t>est :</w:t>
      </w:r>
    </w:p>
    <w:p w14:paraId="4F3EA548" w14:textId="77777777" w:rsidR="00036500" w:rsidRPr="00600851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  <w:iCs/>
        </w:rPr>
        <w:t>(Cocher la case correspondante.)</w:t>
      </w:r>
    </w:p>
    <w:p w14:paraId="31579333" w14:textId="77777777" w:rsidR="00354C04" w:rsidRPr="00600851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  <w:i/>
          <w:iCs/>
        </w:rPr>
        <w:t xml:space="preserve"> </w:t>
      </w:r>
      <w:r w:rsidRPr="00600851">
        <w:rPr>
          <w:rFonts w:ascii="Arial" w:hAnsi="Arial" w:cs="Arial"/>
        </w:rPr>
        <w:t>conjoint</w:t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  <w:t>OU</w:t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  <w:iCs/>
        </w:rPr>
        <w:t xml:space="preserve"> </w:t>
      </w:r>
      <w:r w:rsidRPr="00600851">
        <w:rPr>
          <w:rFonts w:ascii="Arial" w:hAnsi="Arial" w:cs="Arial"/>
        </w:rPr>
        <w:t>solidaire</w:t>
      </w:r>
    </w:p>
    <w:p w14:paraId="07B6CF6B" w14:textId="77777777" w:rsidR="001C733C" w:rsidRPr="00600851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B3FDEB7" w14:textId="77777777" w:rsidR="002904AF" w:rsidRPr="00600851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 xml:space="preserve"> </w:t>
      </w:r>
      <w:r w:rsidR="001C733C" w:rsidRPr="00600851">
        <w:rPr>
          <w:rFonts w:ascii="Arial" w:hAnsi="Arial" w:cs="Arial"/>
        </w:rPr>
        <w:t>Les membres du groupement</w:t>
      </w:r>
      <w:r w:rsidRPr="00600851">
        <w:rPr>
          <w:rFonts w:ascii="Arial" w:hAnsi="Arial" w:cs="Arial"/>
        </w:rPr>
        <w:t xml:space="preserve"> ont donné mandat</w:t>
      </w:r>
      <w:r w:rsidR="007F68A6" w:rsidRPr="00600851">
        <w:rPr>
          <w:rFonts w:ascii="Arial" w:hAnsi="Arial" w:cs="Arial"/>
        </w:rPr>
        <w:t xml:space="preserve"> au mandataire, qui signe le présent acte d’engagement</w:t>
      </w:r>
      <w:r w:rsidR="002904AF" w:rsidRPr="00600851">
        <w:rPr>
          <w:rFonts w:ascii="Arial" w:hAnsi="Arial" w:cs="Arial"/>
        </w:rPr>
        <w:t> :</w:t>
      </w:r>
    </w:p>
    <w:p w14:paraId="2C4FD7B7" w14:textId="77777777" w:rsidR="001C733C" w:rsidRPr="00600851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</w:rPr>
        <w:t xml:space="preserve">(Cocher la </w:t>
      </w:r>
      <w:r w:rsidR="002904AF" w:rsidRPr="00600851">
        <w:rPr>
          <w:rFonts w:ascii="Arial" w:hAnsi="Arial" w:cs="Arial"/>
          <w:i/>
        </w:rPr>
        <w:t xml:space="preserve">ou les </w:t>
      </w:r>
      <w:r w:rsidRPr="00600851">
        <w:rPr>
          <w:rFonts w:ascii="Arial" w:hAnsi="Arial" w:cs="Arial"/>
          <w:i/>
        </w:rPr>
        <w:t>case</w:t>
      </w:r>
      <w:r w:rsidR="002904AF" w:rsidRPr="00600851">
        <w:rPr>
          <w:rFonts w:ascii="Arial" w:hAnsi="Arial" w:cs="Arial"/>
          <w:i/>
        </w:rPr>
        <w:t>s</w:t>
      </w:r>
      <w:r w:rsidRPr="00600851">
        <w:rPr>
          <w:rFonts w:ascii="Arial" w:hAnsi="Arial" w:cs="Arial"/>
          <w:i/>
        </w:rPr>
        <w:t xml:space="preserve"> correspondante</w:t>
      </w:r>
      <w:r w:rsidR="002904AF" w:rsidRPr="00600851">
        <w:rPr>
          <w:rFonts w:ascii="Arial" w:hAnsi="Arial" w:cs="Arial"/>
          <w:i/>
        </w:rPr>
        <w:t>s</w:t>
      </w:r>
      <w:r w:rsidRPr="00600851">
        <w:rPr>
          <w:rFonts w:ascii="Arial" w:hAnsi="Arial" w:cs="Arial"/>
          <w:i/>
        </w:rPr>
        <w:t>.)</w:t>
      </w:r>
    </w:p>
    <w:p w14:paraId="0E135B07" w14:textId="77777777" w:rsidR="001C733C" w:rsidRPr="00600851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797E354" w14:textId="758E35B3" w:rsidR="002904AF" w:rsidRPr="00600851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Pour</w:t>
      </w:r>
      <w:r w:rsidR="002904AF" w:rsidRPr="00600851">
        <w:rPr>
          <w:rFonts w:ascii="Arial" w:hAnsi="Arial" w:cs="Arial"/>
        </w:rPr>
        <w:t xml:space="preserve"> signer le présent acte d’engagement en leur nom et pour leur compte</w:t>
      </w:r>
      <w:r w:rsidR="007F68A6" w:rsidRPr="00600851">
        <w:rPr>
          <w:rFonts w:ascii="Arial" w:hAnsi="Arial" w:cs="Arial"/>
        </w:rPr>
        <w:t xml:space="preserve">, </w:t>
      </w:r>
      <w:r w:rsidR="0021527A" w:rsidRPr="00600851">
        <w:rPr>
          <w:rFonts w:ascii="Arial" w:hAnsi="Arial" w:cs="Arial"/>
        </w:rPr>
        <w:t xml:space="preserve">pour les représenter vis-à-vis de l’acheteur </w:t>
      </w:r>
      <w:r w:rsidR="007F68A6" w:rsidRPr="00600851">
        <w:rPr>
          <w:rFonts w:ascii="Arial" w:hAnsi="Arial" w:cs="Arial"/>
        </w:rPr>
        <w:t>et pour coordonner l’ensemble des prestations</w:t>
      </w:r>
      <w:r w:rsidR="00983FF3" w:rsidRPr="00600851">
        <w:rPr>
          <w:rFonts w:ascii="Arial" w:hAnsi="Arial" w:cs="Arial"/>
        </w:rPr>
        <w:t> ;</w:t>
      </w:r>
    </w:p>
    <w:p w14:paraId="38F8C171" w14:textId="3660107D" w:rsidR="002904AF" w:rsidRPr="00600851" w:rsidRDefault="002904AF" w:rsidP="001C733C">
      <w:pPr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  <w:t>(</w:t>
      </w:r>
      <w:r w:rsidR="00521036" w:rsidRPr="00600851">
        <w:rPr>
          <w:rFonts w:ascii="Arial" w:hAnsi="Arial" w:cs="Arial"/>
          <w:i/>
        </w:rPr>
        <w:t>Joindre</w:t>
      </w:r>
      <w:r w:rsidRPr="00600851">
        <w:rPr>
          <w:rFonts w:ascii="Arial" w:hAnsi="Arial" w:cs="Arial"/>
          <w:i/>
        </w:rPr>
        <w:t xml:space="preserve"> les pouvoirs en annexe du présent document.)</w:t>
      </w:r>
    </w:p>
    <w:p w14:paraId="3A21E12C" w14:textId="77777777" w:rsidR="002904AF" w:rsidRPr="00600851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40C815A6" w14:textId="33239756" w:rsidR="002904AF" w:rsidRPr="00600851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Pour</w:t>
      </w:r>
      <w:r w:rsidRPr="00600851">
        <w:rPr>
          <w:rFonts w:ascii="Arial" w:hAnsi="Arial" w:cs="Arial"/>
        </w:rPr>
        <w:t xml:space="preserve"> signer, en leur nom et pour leur compte, les modifications ultérieures du mar</w:t>
      </w:r>
      <w:r w:rsidR="0021527A" w:rsidRPr="00600851">
        <w:rPr>
          <w:rFonts w:ascii="Arial" w:hAnsi="Arial" w:cs="Arial"/>
        </w:rPr>
        <w:t>ché public ou de l’accord-cadre</w:t>
      </w:r>
      <w:r w:rsidRPr="00600851">
        <w:rPr>
          <w:rFonts w:ascii="Arial" w:hAnsi="Arial" w:cs="Arial"/>
        </w:rPr>
        <w:t> ;</w:t>
      </w:r>
    </w:p>
    <w:p w14:paraId="56F351C7" w14:textId="5AF879E7" w:rsidR="00BE6078" w:rsidRPr="00600851" w:rsidRDefault="00BE6078" w:rsidP="00BE6078">
      <w:pPr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  <w:t>(</w:t>
      </w:r>
      <w:r w:rsidR="00521036" w:rsidRPr="00600851">
        <w:rPr>
          <w:rFonts w:ascii="Arial" w:hAnsi="Arial" w:cs="Arial"/>
          <w:i/>
        </w:rPr>
        <w:t>Joindre</w:t>
      </w:r>
      <w:r w:rsidRPr="00600851">
        <w:rPr>
          <w:rFonts w:ascii="Arial" w:hAnsi="Arial" w:cs="Arial"/>
          <w:i/>
        </w:rPr>
        <w:t xml:space="preserve"> les pouvoirs en annexe du présent document.)</w:t>
      </w:r>
    </w:p>
    <w:p w14:paraId="4F951C47" w14:textId="77777777" w:rsidR="002904AF" w:rsidRPr="00600851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266AB998" w14:textId="3112EB62" w:rsidR="002904AF" w:rsidRPr="00600851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600851">
        <w:rPr>
          <w:rFonts w:ascii="Arial" w:hAnsi="Arial" w:cs="Arial"/>
        </w:rPr>
        <w:tab/>
      </w: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  <w:i/>
          <w:iCs/>
        </w:rPr>
        <w:t xml:space="preserve"> </w:t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Ont</w:t>
      </w:r>
      <w:r w:rsidRPr="00600851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75EC1FA" w14:textId="77777777" w:rsidR="002904AF" w:rsidRPr="00600851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</w:rPr>
      </w:pPr>
    </w:p>
    <w:p w14:paraId="394471C8" w14:textId="77777777" w:rsidR="00036500" w:rsidRPr="00600851" w:rsidRDefault="0021527A" w:rsidP="006C4338">
      <w:pPr>
        <w:tabs>
          <w:tab w:val="left" w:pos="851"/>
        </w:tabs>
        <w:rPr>
          <w:rFonts w:ascii="Arial" w:hAnsi="Arial" w:cs="Arial"/>
          <w:i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 xml:space="preserve"> L</w:t>
      </w:r>
      <w:r w:rsidR="00036500" w:rsidRPr="00600851">
        <w:rPr>
          <w:rFonts w:ascii="Arial" w:hAnsi="Arial" w:cs="Arial"/>
        </w:rPr>
        <w:t>es membres du groupement</w:t>
      </w:r>
      <w:r w:rsidR="00332B12" w:rsidRPr="00600851">
        <w:rPr>
          <w:rFonts w:ascii="Arial" w:hAnsi="Arial" w:cs="Arial"/>
        </w:rPr>
        <w:t>, qui signent le présent acte d’engagement</w:t>
      </w:r>
      <w:r w:rsidR="00036500" w:rsidRPr="00600851">
        <w:rPr>
          <w:rFonts w:ascii="Arial" w:hAnsi="Arial" w:cs="Arial"/>
        </w:rPr>
        <w:t> :</w:t>
      </w:r>
    </w:p>
    <w:p w14:paraId="11CDD6F5" w14:textId="77777777" w:rsidR="00036500" w:rsidRPr="00600851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600851">
        <w:rPr>
          <w:rFonts w:ascii="Arial" w:hAnsi="Arial" w:cs="Arial"/>
          <w:i/>
        </w:rPr>
        <w:t>(Cocher la case correspondante.)</w:t>
      </w:r>
    </w:p>
    <w:p w14:paraId="20BC2B8E" w14:textId="77777777" w:rsidR="00036500" w:rsidRPr="00600851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DDFA30D" w14:textId="5FB9BE1E" w:rsidR="00AE7831" w:rsidRPr="0060085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Donnent</w:t>
      </w:r>
      <w:r w:rsidRPr="0060085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377F19F7" w14:textId="10AABE70" w:rsidR="00036500" w:rsidRPr="00600851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Pr="00600851">
        <w:rPr>
          <w:rFonts w:ascii="Arial" w:hAnsi="Arial" w:cs="Arial"/>
        </w:rPr>
        <w:fldChar w:fldCharType="end"/>
      </w:r>
      <w:r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Donnent</w:t>
      </w:r>
      <w:r w:rsidRPr="00600851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600851">
        <w:rPr>
          <w:rFonts w:ascii="Arial" w:hAnsi="Arial" w:cs="Arial"/>
        </w:rPr>
        <w:t>les</w:t>
      </w:r>
      <w:r w:rsidRPr="00600851">
        <w:rPr>
          <w:rFonts w:ascii="Arial" w:hAnsi="Arial" w:cs="Arial"/>
        </w:rPr>
        <w:t xml:space="preserve"> modifications ultérieures du marché ou de l’accord-cadre ;</w:t>
      </w:r>
    </w:p>
    <w:p w14:paraId="2213F678" w14:textId="3C274FB0" w:rsidR="00036500" w:rsidRPr="00600851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</w:rPr>
      </w:pPr>
      <w:r w:rsidRPr="00600851">
        <w:rPr>
          <w:rFonts w:ascii="Arial" w:hAnsi="Arial" w:cs="Arial"/>
        </w:rPr>
        <w:tab/>
      </w:r>
      <w:r w:rsidR="00036500" w:rsidRPr="0060085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00851">
        <w:rPr>
          <w:rFonts w:ascii="Arial" w:hAnsi="Arial" w:cs="Arial"/>
        </w:rPr>
        <w:instrText xml:space="preserve"> FORMCHECKBOX </w:instrText>
      </w:r>
      <w:r w:rsidR="00521036">
        <w:rPr>
          <w:rFonts w:ascii="Arial" w:hAnsi="Arial" w:cs="Arial"/>
        </w:rPr>
      </w:r>
      <w:r w:rsidR="00521036">
        <w:rPr>
          <w:rFonts w:ascii="Arial" w:hAnsi="Arial" w:cs="Arial"/>
        </w:rPr>
        <w:fldChar w:fldCharType="separate"/>
      </w:r>
      <w:r w:rsidR="00036500" w:rsidRPr="00600851">
        <w:rPr>
          <w:rFonts w:ascii="Arial" w:hAnsi="Arial" w:cs="Arial"/>
        </w:rPr>
        <w:fldChar w:fldCharType="end"/>
      </w:r>
      <w:r w:rsidR="00036500" w:rsidRPr="00600851">
        <w:rPr>
          <w:rFonts w:ascii="Arial" w:hAnsi="Arial" w:cs="Arial"/>
          <w:i/>
          <w:iCs/>
        </w:rPr>
        <w:t xml:space="preserve"> </w:t>
      </w:r>
      <w:r w:rsidR="00036500" w:rsidRPr="00600851">
        <w:rPr>
          <w:rFonts w:ascii="Arial" w:hAnsi="Arial" w:cs="Arial"/>
        </w:rPr>
        <w:tab/>
      </w:r>
      <w:r w:rsidR="00521036" w:rsidRPr="00600851">
        <w:rPr>
          <w:rFonts w:ascii="Arial" w:hAnsi="Arial" w:cs="Arial"/>
        </w:rPr>
        <w:t>Donnent</w:t>
      </w:r>
      <w:r w:rsidR="00036500" w:rsidRPr="00600851">
        <w:rPr>
          <w:rFonts w:ascii="Arial" w:hAnsi="Arial" w:cs="Arial"/>
        </w:rPr>
        <w:t xml:space="preserve"> mandat au mandataire dans les conditions définies ci-dessous</w:t>
      </w:r>
      <w:r w:rsidRPr="00600851">
        <w:rPr>
          <w:rFonts w:ascii="Arial" w:hAnsi="Arial" w:cs="Arial"/>
        </w:rPr>
        <w:t> :</w:t>
      </w:r>
    </w:p>
    <w:p w14:paraId="72E315FC" w14:textId="77777777" w:rsidR="00036500" w:rsidRPr="00600851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</w:r>
      <w:r w:rsidRPr="00600851">
        <w:rPr>
          <w:rFonts w:ascii="Arial" w:hAnsi="Arial" w:cs="Arial"/>
          <w:i/>
        </w:rPr>
        <w:tab/>
      </w:r>
      <w:r w:rsidR="00036500" w:rsidRPr="00600851">
        <w:rPr>
          <w:rFonts w:ascii="Arial" w:hAnsi="Arial" w:cs="Arial"/>
          <w:i/>
        </w:rPr>
        <w:t>(Donner des précisions sur l’étendue du mandat.)</w:t>
      </w:r>
    </w:p>
    <w:p w14:paraId="0CCF4DD3" w14:textId="77777777" w:rsidR="009B1CD0" w:rsidRPr="00600851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00851" w14:paraId="3E3E18C1" w14:textId="77777777" w:rsidTr="00C52FE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95313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D24B4F4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EBF32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B0BE" w14:textId="77777777" w:rsidR="00332B12" w:rsidRPr="00600851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600851" w14:paraId="7319E29E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F4872A3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962BED7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02009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600851" w14:paraId="5EC71C62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17B039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ED0590A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F4C8C6" w14:textId="77777777" w:rsidR="00332B12" w:rsidRPr="00600851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798CE3F" w14:textId="77777777" w:rsidR="00332B12" w:rsidRPr="00600851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(*) Le signataire doit avoir le pouvoir d’engager la personne qu’il représente.</w:t>
      </w:r>
    </w:p>
    <w:p w14:paraId="5C2CF6EA" w14:textId="77777777" w:rsidR="009B1CD0" w:rsidRPr="00600851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00851" w14:paraId="35B7C1EC" w14:textId="77777777">
        <w:tc>
          <w:tcPr>
            <w:tcW w:w="10277" w:type="dxa"/>
            <w:shd w:val="clear" w:color="auto" w:fill="66CCFF"/>
          </w:tcPr>
          <w:p w14:paraId="44095968" w14:textId="77777777" w:rsidR="009B1CD0" w:rsidRPr="00600851" w:rsidRDefault="009B1CD0" w:rsidP="005846FB">
            <w:pPr>
              <w:pStyle w:val="Titre4"/>
              <w:tabs>
                <w:tab w:val="left" w:pos="851"/>
              </w:tabs>
            </w:pPr>
            <w:r w:rsidRPr="00600851">
              <w:t xml:space="preserve">D - Identification </w:t>
            </w:r>
            <w:r w:rsidR="001C40C0" w:rsidRPr="00600851">
              <w:t>et signature de l’acheteur</w:t>
            </w:r>
          </w:p>
        </w:tc>
      </w:tr>
    </w:tbl>
    <w:p w14:paraId="65975E16" w14:textId="77777777" w:rsidR="009B1CD0" w:rsidRPr="00600851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B016CA6" w14:textId="77777777" w:rsidR="00BE1FD5" w:rsidRPr="00600851" w:rsidRDefault="00BE1FD5" w:rsidP="00BE1FD5">
      <w:pPr>
        <w:keepNext/>
        <w:tabs>
          <w:tab w:val="left" w:pos="567"/>
        </w:tabs>
        <w:jc w:val="both"/>
        <w:outlineLvl w:val="0"/>
        <w:rPr>
          <w:rFonts w:ascii="Arial" w:hAnsi="Arial" w:cs="Arial"/>
        </w:rPr>
      </w:pPr>
      <w:r w:rsidRPr="00600851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600851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600851">
        <w:rPr>
          <w:rFonts w:ascii="Arial" w:hAnsi="Arial" w:cs="Arial"/>
        </w:rPr>
        <w:t>Nom, prénom, qualité du signataire du marché :</w:t>
      </w:r>
    </w:p>
    <w:p w14:paraId="00B20369" w14:textId="2E896BF9" w:rsidR="00BE1FD5" w:rsidRPr="00600851" w:rsidRDefault="007F6CEB" w:rsidP="00BE1FD5">
      <w:pPr>
        <w:jc w:val="both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>Monsieur Laurent LADOUX</w:t>
      </w:r>
    </w:p>
    <w:p w14:paraId="48398439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Chambre de Commerce et d'Industrie Territoriale du Cantal </w:t>
      </w:r>
    </w:p>
    <w:p w14:paraId="61925792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44 Boulevard du Pont Rouge</w:t>
      </w:r>
    </w:p>
    <w:p w14:paraId="463671AD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15 000 Aurillac</w:t>
      </w:r>
    </w:p>
    <w:p w14:paraId="31B3DA6E" w14:textId="77777777" w:rsidR="00BE1FD5" w:rsidRPr="00600851" w:rsidRDefault="00BE1FD5" w:rsidP="00BE1FD5">
      <w:pPr>
        <w:jc w:val="both"/>
        <w:rPr>
          <w:rFonts w:ascii="Arial" w:hAnsi="Arial" w:cs="Arial"/>
        </w:rPr>
      </w:pPr>
    </w:p>
    <w:p w14:paraId="5BCF8CF8" w14:textId="77777777" w:rsidR="00BE1FD5" w:rsidRPr="00600851" w:rsidRDefault="00BE1FD5" w:rsidP="00BE1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600851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600851">
        <w:rPr>
          <w:rFonts w:ascii="Arial" w:hAnsi="Arial" w:cs="Arial"/>
          <w:spacing w:val="-10"/>
          <w:position w:val="-2"/>
        </w:rPr>
        <w:t xml:space="preserve"> </w:t>
      </w:r>
      <w:r w:rsidRPr="00600851">
        <w:rPr>
          <w:rFonts w:ascii="Arial" w:hAnsi="Arial" w:cs="Arial"/>
        </w:rPr>
        <w:t>Personne habilitée à donner les renseignements prévus à l’</w:t>
      </w:r>
      <w:hyperlink r:id="rId14" w:history="1">
        <w:r w:rsidRPr="00600851">
          <w:rPr>
            <w:rStyle w:val="Lienhypertexte"/>
            <w:rFonts w:ascii="Arial" w:hAnsi="Arial" w:cs="Arial"/>
          </w:rPr>
          <w:t>article R. 2191-59</w:t>
        </w:r>
      </w:hyperlink>
      <w:r w:rsidRPr="00600851">
        <w:rPr>
          <w:rFonts w:ascii="Arial" w:hAnsi="Arial" w:cs="Arial"/>
        </w:rPr>
        <w:t xml:space="preserve"> du code de la commande publique, auquel renvoie l’</w:t>
      </w:r>
      <w:hyperlink r:id="rId15" w:history="1">
        <w:r w:rsidRPr="00600851">
          <w:rPr>
            <w:rStyle w:val="Lienhypertexte"/>
            <w:rFonts w:ascii="Arial" w:hAnsi="Arial" w:cs="Arial"/>
          </w:rPr>
          <w:t>article R. 2391-28</w:t>
        </w:r>
      </w:hyperlink>
      <w:r w:rsidRPr="00600851">
        <w:rPr>
          <w:rFonts w:ascii="Arial" w:hAnsi="Arial" w:cs="Arial"/>
        </w:rPr>
        <w:t xml:space="preserve"> du même code</w:t>
      </w:r>
      <w:r w:rsidRPr="00600851" w:rsidDel="003A7270">
        <w:rPr>
          <w:rFonts w:ascii="Arial" w:hAnsi="Arial" w:cs="Arial"/>
        </w:rPr>
        <w:t xml:space="preserve"> </w:t>
      </w:r>
      <w:r w:rsidRPr="00600851">
        <w:rPr>
          <w:rFonts w:ascii="Arial" w:hAnsi="Arial" w:cs="Arial"/>
        </w:rPr>
        <w:t>(nantissements ou cessions de créances)</w:t>
      </w:r>
      <w:r w:rsidRPr="00600851">
        <w:rPr>
          <w:rFonts w:ascii="Arial" w:hAnsi="Arial" w:cs="Arial"/>
          <w:i/>
        </w:rPr>
        <w:t> :</w:t>
      </w:r>
    </w:p>
    <w:p w14:paraId="445FEC39" w14:textId="77777777" w:rsidR="00BE1FD5" w:rsidRPr="00600851" w:rsidRDefault="00BE1FD5" w:rsidP="00BE1FD5">
      <w:pPr>
        <w:jc w:val="both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>Madame Marie-Pierre BRUNET, Comptable</w:t>
      </w:r>
    </w:p>
    <w:p w14:paraId="2EF6104A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Chambre de Commerce et d'Industrie Territoriale du Cantal </w:t>
      </w:r>
    </w:p>
    <w:p w14:paraId="30DBA899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44 Boulevard du Pont Rouge</w:t>
      </w:r>
    </w:p>
    <w:p w14:paraId="75DFB485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15 000 Aurillac</w:t>
      </w:r>
    </w:p>
    <w:p w14:paraId="221D4256" w14:textId="77777777" w:rsidR="00BE1FD5" w:rsidRPr="00600851" w:rsidRDefault="00BE1FD5" w:rsidP="00BE1FD5">
      <w:pPr>
        <w:rPr>
          <w:rFonts w:ascii="Arial" w:hAnsi="Arial" w:cs="Arial"/>
          <w:snapToGrid w:val="0"/>
        </w:rPr>
      </w:pPr>
    </w:p>
    <w:p w14:paraId="5786A5FF" w14:textId="77777777" w:rsidR="00BE1FD5" w:rsidRPr="00600851" w:rsidRDefault="00BE1FD5" w:rsidP="00BE1FD5">
      <w:pPr>
        <w:tabs>
          <w:tab w:val="left" w:pos="720"/>
        </w:tabs>
        <w:jc w:val="both"/>
        <w:rPr>
          <w:rFonts w:ascii="Arial" w:hAnsi="Arial" w:cs="Arial"/>
        </w:rPr>
      </w:pPr>
      <w:r w:rsidRPr="00600851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600851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600851">
        <w:rPr>
          <w:rFonts w:ascii="Arial" w:hAnsi="Arial" w:cs="Arial"/>
        </w:rPr>
        <w:t>Désignation, adresse, numéro de téléphone du comptable assignataire :</w:t>
      </w:r>
    </w:p>
    <w:p w14:paraId="639B0FC9" w14:textId="300BB925" w:rsidR="00BE1FD5" w:rsidRPr="00600851" w:rsidRDefault="007F6CEB" w:rsidP="00BE1FD5">
      <w:pPr>
        <w:jc w:val="both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>Monsieur Patrick BOISSET</w:t>
      </w:r>
      <w:r w:rsidR="00BE1FD5" w:rsidRPr="00600851">
        <w:rPr>
          <w:rFonts w:ascii="Arial" w:hAnsi="Arial" w:cs="Arial"/>
          <w:b/>
        </w:rPr>
        <w:t>, Trésori</w:t>
      </w:r>
      <w:r w:rsidRPr="00600851">
        <w:rPr>
          <w:rFonts w:ascii="Arial" w:hAnsi="Arial" w:cs="Arial"/>
          <w:b/>
        </w:rPr>
        <w:t>er</w:t>
      </w:r>
    </w:p>
    <w:p w14:paraId="4EB97E4A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 xml:space="preserve">Chambre de Commerce et d'Industrie Territoriale du Cantal </w:t>
      </w:r>
    </w:p>
    <w:p w14:paraId="3D2EC8C8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44 Boulevard du Pont Rouge</w:t>
      </w:r>
    </w:p>
    <w:p w14:paraId="46D969B6" w14:textId="77777777" w:rsidR="00BE1FD5" w:rsidRPr="00600851" w:rsidRDefault="00BE1FD5" w:rsidP="00BE1FD5">
      <w:pPr>
        <w:jc w:val="both"/>
        <w:rPr>
          <w:rFonts w:ascii="Arial" w:hAnsi="Arial" w:cs="Arial"/>
        </w:rPr>
      </w:pPr>
      <w:r w:rsidRPr="00600851">
        <w:rPr>
          <w:rFonts w:ascii="Arial" w:hAnsi="Arial" w:cs="Arial"/>
        </w:rPr>
        <w:t>15 000 Aurillac</w:t>
      </w:r>
    </w:p>
    <w:p w14:paraId="1DB948C8" w14:textId="77777777" w:rsidR="00BD4A87" w:rsidRPr="00600851" w:rsidRDefault="00BD4A87" w:rsidP="00BD4A87">
      <w:pPr>
        <w:tabs>
          <w:tab w:val="left" w:pos="851"/>
        </w:tabs>
        <w:rPr>
          <w:rFonts w:ascii="Arial" w:hAnsi="Arial" w:cs="Arial"/>
        </w:rPr>
      </w:pPr>
    </w:p>
    <w:p w14:paraId="6829D614" w14:textId="77777777" w:rsidR="00BD4A87" w:rsidRPr="00600851" w:rsidRDefault="00BD4A87" w:rsidP="00BD4A87">
      <w:pPr>
        <w:pStyle w:val="fcase2metab"/>
        <w:rPr>
          <w:rFonts w:ascii="Arial" w:hAnsi="Arial" w:cs="Arial"/>
          <w:b/>
        </w:rPr>
      </w:pPr>
      <w:r w:rsidRPr="00600851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600851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600851">
        <w:rPr>
          <w:rFonts w:ascii="Arial" w:hAnsi="Arial" w:cs="Arial"/>
        </w:rPr>
        <w:t xml:space="preserve">Imputation budgétaire : </w:t>
      </w:r>
      <w:r w:rsidRPr="00600851">
        <w:rPr>
          <w:rFonts w:ascii="Arial" w:hAnsi="Arial" w:cs="Arial"/>
          <w:b/>
        </w:rPr>
        <w:t>Budget de fonctionnement courant</w:t>
      </w:r>
    </w:p>
    <w:p w14:paraId="2806AAAA" w14:textId="77777777" w:rsidR="00C52FE5" w:rsidRPr="00600851" w:rsidRDefault="00C52FE5" w:rsidP="00C52FE5">
      <w:pPr>
        <w:jc w:val="both"/>
        <w:rPr>
          <w:rFonts w:ascii="Arial" w:hAnsi="Arial" w:cs="Arial"/>
        </w:rPr>
      </w:pPr>
    </w:p>
    <w:p w14:paraId="2F5D1C0D" w14:textId="44802DFF" w:rsidR="004455A4" w:rsidRPr="00600851" w:rsidRDefault="004455A4" w:rsidP="00F92D49">
      <w:pPr>
        <w:pStyle w:val="fcase2metab"/>
        <w:rPr>
          <w:rFonts w:ascii="Arial" w:hAnsi="Arial" w:cs="Arial"/>
          <w:b/>
        </w:rPr>
      </w:pPr>
      <w:r w:rsidRPr="00600851">
        <w:rPr>
          <w:rFonts w:ascii="Arial" w:hAnsi="Arial" w:cs="Arial"/>
          <w:b/>
        </w:rPr>
        <w:t>La présente offre est acceptée pour le lot n°</w:t>
      </w:r>
      <w:r w:rsidR="00600851">
        <w:rPr>
          <w:rFonts w:ascii="Arial" w:hAnsi="Arial" w:cs="Arial"/>
          <w:b/>
        </w:rPr>
        <w:t>2</w:t>
      </w:r>
    </w:p>
    <w:p w14:paraId="2209E395" w14:textId="77777777" w:rsidR="004455A4" w:rsidRPr="00600851" w:rsidRDefault="004455A4" w:rsidP="00F92D49">
      <w:pPr>
        <w:pStyle w:val="fcase2metab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550"/>
        <w:gridCol w:w="2552"/>
        <w:gridCol w:w="4292"/>
      </w:tblGrid>
      <w:tr w:rsidR="00F92D49" w:rsidRPr="00600851" w14:paraId="736E0E67" w14:textId="77777777" w:rsidTr="00F92D49">
        <w:trPr>
          <w:trHeight w:val="754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A231" w14:textId="77777777" w:rsidR="00F92D49" w:rsidRPr="00600851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297348E" w14:textId="77777777" w:rsidR="00F92D49" w:rsidRPr="00600851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DDB6" w14:textId="77777777" w:rsidR="00F92D49" w:rsidRPr="00600851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Date de signature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7CD1" w14:textId="77777777" w:rsidR="00F92D49" w:rsidRPr="00600851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 xml:space="preserve">Signature </w:t>
            </w:r>
          </w:p>
        </w:tc>
      </w:tr>
      <w:tr w:rsidR="00F92D49" w:rsidRPr="00600851" w14:paraId="74182652" w14:textId="77777777" w:rsidTr="00F92D49">
        <w:trPr>
          <w:trHeight w:val="1119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602B7343" w14:textId="77777777" w:rsidR="00F92D49" w:rsidRPr="00600851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7DF1B644" w14:textId="6C7322BF" w:rsidR="00F92D49" w:rsidRPr="00600851" w:rsidRDefault="007F6CEB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</w:rPr>
              <w:t>Laurent LADOUX</w:t>
            </w:r>
          </w:p>
          <w:p w14:paraId="3CEA423E" w14:textId="77777777" w:rsidR="00BE1FD5" w:rsidRPr="00600851" w:rsidRDefault="00BE1FD5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01FC21F7" w14:textId="77777777" w:rsidR="00F92D49" w:rsidRPr="00600851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40AFA140" w14:textId="77777777" w:rsidR="00F92D49" w:rsidRPr="00600851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600851">
              <w:rPr>
                <w:rFonts w:ascii="Arial" w:hAnsi="Arial" w:cs="Arial"/>
                <w:b/>
                <w:bCs/>
              </w:rPr>
              <w:t>Le Président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2CC9E7A6" w14:textId="77777777" w:rsidR="00F92D49" w:rsidRPr="00600851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14:paraId="58C89C27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31B5DA2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BE3E50B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0D6C4FE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A5010A0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C9AA77D" w14:textId="77777777" w:rsidR="00F92D49" w:rsidRPr="00600851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D8315AB" w14:textId="77777777" w:rsidR="001C40C0" w:rsidRPr="00600851" w:rsidRDefault="00F92D49" w:rsidP="00F92D49">
      <w:pPr>
        <w:pStyle w:val="style1010"/>
        <w:spacing w:line="256" w:lineRule="exact"/>
        <w:ind w:left="20" w:right="40"/>
        <w:rPr>
          <w:rFonts w:ascii="Arial" w:hAnsi="Arial" w:cs="Arial"/>
          <w:color w:val="000000"/>
          <w:sz w:val="20"/>
          <w:lang w:val="fr-FR"/>
        </w:rPr>
      </w:pPr>
      <w:r w:rsidRPr="00600851">
        <w:rPr>
          <w:rFonts w:ascii="Arial" w:hAnsi="Arial" w:cs="Arial"/>
          <w:color w:val="000000"/>
          <w:sz w:val="20"/>
          <w:lang w:val="fr-FR"/>
        </w:rPr>
        <w:t>*Signature du représentant du pouvoir adjudicateur</w:t>
      </w:r>
    </w:p>
    <w:sectPr w:rsidR="001C40C0" w:rsidRPr="0060085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4E1A6" w14:textId="77777777" w:rsidR="000B07E4" w:rsidRDefault="000B07E4">
      <w:r>
        <w:separator/>
      </w:r>
    </w:p>
  </w:endnote>
  <w:endnote w:type="continuationSeparator" w:id="0">
    <w:p w14:paraId="2D12E2AA" w14:textId="77777777" w:rsidR="000B07E4" w:rsidRDefault="000B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7369F" w:rsidRPr="00597BDF" w14:paraId="60ACA5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82E6E2E" w14:textId="77777777" w:rsidR="0047369F" w:rsidRPr="009C78A9" w:rsidRDefault="0047369F" w:rsidP="009B45B9">
          <w:pPr>
            <w:ind w:right="-638"/>
            <w:rPr>
              <w:rFonts w:ascii="DejaVu Sans" w:hAnsi="DejaVu Sans" w:cs="DejaVu Sans"/>
              <w:i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8459F0C" w14:textId="6BE6F99A" w:rsidR="00A41D80" w:rsidRPr="009C78A9" w:rsidRDefault="00597BDF" w:rsidP="003A6339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MARCHE N°</w:t>
          </w:r>
          <w:r w:rsidR="009C78A9" w:rsidRPr="009C78A9">
            <w:rPr>
              <w:rFonts w:ascii="DejaVu Sans" w:hAnsi="DejaVu Sans" w:cs="DejaVu Sans"/>
              <w:sz w:val="16"/>
              <w:szCs w:val="16"/>
            </w:rPr>
            <w:t>2515C01AO</w:t>
          </w:r>
          <w:r w:rsidR="00521036">
            <w:rPr>
              <w:rFonts w:ascii="DejaVu Sans" w:hAnsi="DejaVu Sans" w:cs="DejaVu Sans"/>
              <w:sz w:val="16"/>
              <w:szCs w:val="16"/>
            </w:rPr>
            <w:t xml:space="preserve"> LOT 2</w:t>
          </w:r>
        </w:p>
      </w:tc>
      <w:tc>
        <w:tcPr>
          <w:tcW w:w="896" w:type="dxa"/>
          <w:shd w:val="clear" w:color="auto" w:fill="66CCFF"/>
        </w:tcPr>
        <w:p w14:paraId="41F35C03" w14:textId="77777777" w:rsidR="0047369F" w:rsidRPr="009C78A9" w:rsidRDefault="0047369F">
          <w:pPr>
            <w:tabs>
              <w:tab w:val="center" w:pos="1366"/>
              <w:tab w:val="right" w:pos="2733"/>
            </w:tabs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01DB1F6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PAGE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7E410028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14:paraId="1EAFFDE9" w14:textId="77777777" w:rsidR="0047369F" w:rsidRPr="00597BDF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NUMPAGES \*Arabic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</w:tr>
  </w:tbl>
  <w:p w14:paraId="5A51CDAF" w14:textId="77777777" w:rsidR="0047369F" w:rsidRDefault="004736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123BD" w14:textId="77777777" w:rsidR="000B07E4" w:rsidRDefault="000B07E4">
      <w:r>
        <w:separator/>
      </w:r>
    </w:p>
  </w:footnote>
  <w:footnote w:type="continuationSeparator" w:id="0">
    <w:p w14:paraId="78E07338" w14:textId="77777777" w:rsidR="000B07E4" w:rsidRDefault="000B07E4">
      <w:r>
        <w:continuationSeparator/>
      </w:r>
    </w:p>
  </w:footnote>
  <w:footnote w:id="1">
    <w:p w14:paraId="07C366E9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6E4FA8AC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30DC3027"/>
    <w:multiLevelType w:val="hybridMultilevel"/>
    <w:tmpl w:val="566E1556"/>
    <w:lvl w:ilvl="0" w:tplc="1D48CF9E"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15172"/>
    <w:multiLevelType w:val="hybridMultilevel"/>
    <w:tmpl w:val="70A85C20"/>
    <w:lvl w:ilvl="0" w:tplc="098A3480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B4E4D"/>
    <w:multiLevelType w:val="hybridMultilevel"/>
    <w:tmpl w:val="719C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22CC3"/>
    <w:rsid w:val="00034A02"/>
    <w:rsid w:val="00036500"/>
    <w:rsid w:val="0005439D"/>
    <w:rsid w:val="00055C34"/>
    <w:rsid w:val="00066824"/>
    <w:rsid w:val="00072660"/>
    <w:rsid w:val="0008043B"/>
    <w:rsid w:val="000970BE"/>
    <w:rsid w:val="000A2E05"/>
    <w:rsid w:val="000A4018"/>
    <w:rsid w:val="000B07E4"/>
    <w:rsid w:val="000E0020"/>
    <w:rsid w:val="000E0AF5"/>
    <w:rsid w:val="000F2FE7"/>
    <w:rsid w:val="000F57E6"/>
    <w:rsid w:val="00126CC1"/>
    <w:rsid w:val="0013168F"/>
    <w:rsid w:val="00134376"/>
    <w:rsid w:val="001418E7"/>
    <w:rsid w:val="00166B56"/>
    <w:rsid w:val="00182A63"/>
    <w:rsid w:val="001B1660"/>
    <w:rsid w:val="001B271E"/>
    <w:rsid w:val="001B43ED"/>
    <w:rsid w:val="001C07B8"/>
    <w:rsid w:val="001C33A6"/>
    <w:rsid w:val="001C40C0"/>
    <w:rsid w:val="001C45A9"/>
    <w:rsid w:val="001C733C"/>
    <w:rsid w:val="0021527A"/>
    <w:rsid w:val="0021797C"/>
    <w:rsid w:val="00225A1A"/>
    <w:rsid w:val="00227B67"/>
    <w:rsid w:val="0023234F"/>
    <w:rsid w:val="00233C08"/>
    <w:rsid w:val="00244ABE"/>
    <w:rsid w:val="00260A27"/>
    <w:rsid w:val="002658DB"/>
    <w:rsid w:val="00281D4E"/>
    <w:rsid w:val="00286A38"/>
    <w:rsid w:val="002904AF"/>
    <w:rsid w:val="00294E37"/>
    <w:rsid w:val="002C10C9"/>
    <w:rsid w:val="002C2CA3"/>
    <w:rsid w:val="002C4B3E"/>
    <w:rsid w:val="002C79D6"/>
    <w:rsid w:val="002D2322"/>
    <w:rsid w:val="002D5403"/>
    <w:rsid w:val="002D5564"/>
    <w:rsid w:val="0031099A"/>
    <w:rsid w:val="00311E11"/>
    <w:rsid w:val="003133CF"/>
    <w:rsid w:val="00325983"/>
    <w:rsid w:val="0032606E"/>
    <w:rsid w:val="00332B12"/>
    <w:rsid w:val="00337A03"/>
    <w:rsid w:val="003435B4"/>
    <w:rsid w:val="00354C04"/>
    <w:rsid w:val="003661BF"/>
    <w:rsid w:val="00370854"/>
    <w:rsid w:val="0037357A"/>
    <w:rsid w:val="00385E76"/>
    <w:rsid w:val="0039246B"/>
    <w:rsid w:val="00392911"/>
    <w:rsid w:val="003A32EC"/>
    <w:rsid w:val="003A3CC4"/>
    <w:rsid w:val="003A6339"/>
    <w:rsid w:val="003B036E"/>
    <w:rsid w:val="00403B44"/>
    <w:rsid w:val="004075BC"/>
    <w:rsid w:val="00432F5C"/>
    <w:rsid w:val="00437003"/>
    <w:rsid w:val="0043706E"/>
    <w:rsid w:val="0044306C"/>
    <w:rsid w:val="004455A4"/>
    <w:rsid w:val="0044597F"/>
    <w:rsid w:val="0045158C"/>
    <w:rsid w:val="00457285"/>
    <w:rsid w:val="00457623"/>
    <w:rsid w:val="004642FE"/>
    <w:rsid w:val="00466191"/>
    <w:rsid w:val="00467674"/>
    <w:rsid w:val="0047369F"/>
    <w:rsid w:val="00474E0A"/>
    <w:rsid w:val="00481844"/>
    <w:rsid w:val="004A7169"/>
    <w:rsid w:val="004D7D09"/>
    <w:rsid w:val="004D7F55"/>
    <w:rsid w:val="004E75A6"/>
    <w:rsid w:val="004F2308"/>
    <w:rsid w:val="004F3843"/>
    <w:rsid w:val="00504763"/>
    <w:rsid w:val="00504CEF"/>
    <w:rsid w:val="00514C47"/>
    <w:rsid w:val="00514DAF"/>
    <w:rsid w:val="00517B70"/>
    <w:rsid w:val="00521036"/>
    <w:rsid w:val="0052454D"/>
    <w:rsid w:val="0053277D"/>
    <w:rsid w:val="00532EC7"/>
    <w:rsid w:val="005359CF"/>
    <w:rsid w:val="00541CA3"/>
    <w:rsid w:val="005546A9"/>
    <w:rsid w:val="005753AF"/>
    <w:rsid w:val="0057567C"/>
    <w:rsid w:val="005846FB"/>
    <w:rsid w:val="00597BDF"/>
    <w:rsid w:val="005A2932"/>
    <w:rsid w:val="005A4A3B"/>
    <w:rsid w:val="005A4CB5"/>
    <w:rsid w:val="005D10DD"/>
    <w:rsid w:val="005E0478"/>
    <w:rsid w:val="005F7B0A"/>
    <w:rsid w:val="00600851"/>
    <w:rsid w:val="0061068C"/>
    <w:rsid w:val="0061436C"/>
    <w:rsid w:val="006320C6"/>
    <w:rsid w:val="0064560F"/>
    <w:rsid w:val="00660727"/>
    <w:rsid w:val="00676938"/>
    <w:rsid w:val="006905E6"/>
    <w:rsid w:val="006C4338"/>
    <w:rsid w:val="006E3C84"/>
    <w:rsid w:val="006F3D65"/>
    <w:rsid w:val="006F3DF3"/>
    <w:rsid w:val="006F3DF9"/>
    <w:rsid w:val="006F4155"/>
    <w:rsid w:val="007060E5"/>
    <w:rsid w:val="00710FD6"/>
    <w:rsid w:val="00714EF1"/>
    <w:rsid w:val="00722EC7"/>
    <w:rsid w:val="00743027"/>
    <w:rsid w:val="00757151"/>
    <w:rsid w:val="007605AE"/>
    <w:rsid w:val="007909E0"/>
    <w:rsid w:val="0079785C"/>
    <w:rsid w:val="007A6AD5"/>
    <w:rsid w:val="007C57EB"/>
    <w:rsid w:val="007C5A2B"/>
    <w:rsid w:val="007C6989"/>
    <w:rsid w:val="007D1A40"/>
    <w:rsid w:val="007D2E9D"/>
    <w:rsid w:val="007D3570"/>
    <w:rsid w:val="007D7A65"/>
    <w:rsid w:val="007F3942"/>
    <w:rsid w:val="007F68A6"/>
    <w:rsid w:val="007F6CEB"/>
    <w:rsid w:val="00817CB2"/>
    <w:rsid w:val="00820CF5"/>
    <w:rsid w:val="00825E1D"/>
    <w:rsid w:val="00831BC2"/>
    <w:rsid w:val="0083205E"/>
    <w:rsid w:val="00844361"/>
    <w:rsid w:val="00844DAA"/>
    <w:rsid w:val="00881282"/>
    <w:rsid w:val="0088651C"/>
    <w:rsid w:val="008C1D2A"/>
    <w:rsid w:val="008C2BF5"/>
    <w:rsid w:val="008C5931"/>
    <w:rsid w:val="008E153E"/>
    <w:rsid w:val="008E2486"/>
    <w:rsid w:val="008E7C99"/>
    <w:rsid w:val="00920086"/>
    <w:rsid w:val="0092082B"/>
    <w:rsid w:val="00924A1D"/>
    <w:rsid w:val="00924D2D"/>
    <w:rsid w:val="00934503"/>
    <w:rsid w:val="00940096"/>
    <w:rsid w:val="009562F8"/>
    <w:rsid w:val="00974DDC"/>
    <w:rsid w:val="00983FF3"/>
    <w:rsid w:val="00985142"/>
    <w:rsid w:val="00997C0F"/>
    <w:rsid w:val="009A5D52"/>
    <w:rsid w:val="009B1CD0"/>
    <w:rsid w:val="009B29A2"/>
    <w:rsid w:val="009B45B9"/>
    <w:rsid w:val="009C2146"/>
    <w:rsid w:val="009C6168"/>
    <w:rsid w:val="009C78A9"/>
    <w:rsid w:val="009F08D7"/>
    <w:rsid w:val="00A243CA"/>
    <w:rsid w:val="00A30B12"/>
    <w:rsid w:val="00A41D80"/>
    <w:rsid w:val="00A5355A"/>
    <w:rsid w:val="00A55016"/>
    <w:rsid w:val="00A75319"/>
    <w:rsid w:val="00A75D91"/>
    <w:rsid w:val="00A9448E"/>
    <w:rsid w:val="00A96788"/>
    <w:rsid w:val="00AC060D"/>
    <w:rsid w:val="00AD24E1"/>
    <w:rsid w:val="00AE329C"/>
    <w:rsid w:val="00AE5E0B"/>
    <w:rsid w:val="00AE7831"/>
    <w:rsid w:val="00B02A2B"/>
    <w:rsid w:val="00B054DA"/>
    <w:rsid w:val="00B46E23"/>
    <w:rsid w:val="00B611EA"/>
    <w:rsid w:val="00B87564"/>
    <w:rsid w:val="00B9439F"/>
    <w:rsid w:val="00BA1E01"/>
    <w:rsid w:val="00BA2208"/>
    <w:rsid w:val="00BA27F1"/>
    <w:rsid w:val="00BA419A"/>
    <w:rsid w:val="00BA44E5"/>
    <w:rsid w:val="00BA627D"/>
    <w:rsid w:val="00BD4A87"/>
    <w:rsid w:val="00BE1FD5"/>
    <w:rsid w:val="00BE6078"/>
    <w:rsid w:val="00BE7CE1"/>
    <w:rsid w:val="00C074FF"/>
    <w:rsid w:val="00C125A2"/>
    <w:rsid w:val="00C4434A"/>
    <w:rsid w:val="00C52FE5"/>
    <w:rsid w:val="00C625A1"/>
    <w:rsid w:val="00C64500"/>
    <w:rsid w:val="00C66587"/>
    <w:rsid w:val="00C67781"/>
    <w:rsid w:val="00C7665D"/>
    <w:rsid w:val="00C814F9"/>
    <w:rsid w:val="00C91060"/>
    <w:rsid w:val="00C911FE"/>
    <w:rsid w:val="00CC4A81"/>
    <w:rsid w:val="00CD185D"/>
    <w:rsid w:val="00CD46CC"/>
    <w:rsid w:val="00CE5A74"/>
    <w:rsid w:val="00D029A1"/>
    <w:rsid w:val="00D22706"/>
    <w:rsid w:val="00D25DB1"/>
    <w:rsid w:val="00D30D7D"/>
    <w:rsid w:val="00D4466B"/>
    <w:rsid w:val="00D46561"/>
    <w:rsid w:val="00D46BC7"/>
    <w:rsid w:val="00D75AA6"/>
    <w:rsid w:val="00D86EED"/>
    <w:rsid w:val="00DA3260"/>
    <w:rsid w:val="00DC533A"/>
    <w:rsid w:val="00DC71D8"/>
    <w:rsid w:val="00DD4EF0"/>
    <w:rsid w:val="00DD6AEE"/>
    <w:rsid w:val="00DD7FBB"/>
    <w:rsid w:val="00DE32F3"/>
    <w:rsid w:val="00DF7806"/>
    <w:rsid w:val="00E03467"/>
    <w:rsid w:val="00E0655B"/>
    <w:rsid w:val="00E21FF2"/>
    <w:rsid w:val="00E348CE"/>
    <w:rsid w:val="00E47798"/>
    <w:rsid w:val="00E62B84"/>
    <w:rsid w:val="00E74242"/>
    <w:rsid w:val="00E771C6"/>
    <w:rsid w:val="00E808C0"/>
    <w:rsid w:val="00EA172A"/>
    <w:rsid w:val="00EA1F38"/>
    <w:rsid w:val="00EA3C5B"/>
    <w:rsid w:val="00ED69BF"/>
    <w:rsid w:val="00EE281F"/>
    <w:rsid w:val="00F0330E"/>
    <w:rsid w:val="00F0516D"/>
    <w:rsid w:val="00F07F9B"/>
    <w:rsid w:val="00F13E76"/>
    <w:rsid w:val="00F16E0B"/>
    <w:rsid w:val="00F326F6"/>
    <w:rsid w:val="00F33CC1"/>
    <w:rsid w:val="00F41728"/>
    <w:rsid w:val="00F72EB1"/>
    <w:rsid w:val="00F83C27"/>
    <w:rsid w:val="00F92D49"/>
    <w:rsid w:val="00FC6D9F"/>
    <w:rsid w:val="00FD0F34"/>
    <w:rsid w:val="00FE1424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0A66E0"/>
  <w15:chartTrackingRefBased/>
  <w15:docId w15:val="{FB07769C-A532-4586-A554-A4FA54D7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9562F8"/>
    <w:pPr>
      <w:suppressAutoHyphens w:val="0"/>
      <w:ind w:left="708"/>
    </w:pPr>
    <w:rPr>
      <w:rFonts w:ascii="Times New Roman" w:hAnsi="Times New Roman" w:cs="Times New Roman"/>
      <w:lang w:eastAsia="fr-FR"/>
    </w:rPr>
  </w:style>
  <w:style w:type="paragraph" w:customStyle="1" w:styleId="CarCarCarCarCarCar">
    <w:name w:val="Car Car Car Car Car Car"/>
    <w:basedOn w:val="Normal"/>
    <w:semiHidden/>
    <w:rsid w:val="003B036E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A41D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010">
    <w:name w:val="style1|010"/>
    <w:qFormat/>
    <w:rsid w:val="00F92D49"/>
    <w:rPr>
      <w:rFonts w:ascii="DejaVu Sans" w:eastAsia="DejaVu Sans" w:hAnsi="DejaVu Sans" w:cs="DejaVu Sans"/>
      <w:sz w:val="22"/>
      <w:lang w:val="en-US" w:eastAsia="en-US"/>
    </w:rPr>
  </w:style>
  <w:style w:type="table" w:styleId="TableauGrille4-Accentuation5">
    <w:name w:val="Grid Table 4 Accent 5"/>
    <w:basedOn w:val="TableauNormal"/>
    <w:uiPriority w:val="49"/>
    <w:rsid w:val="009C6168"/>
    <w:rPr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Normal1">
    <w:name w:val="Normal1"/>
    <w:basedOn w:val="Normal"/>
    <w:link w:val="Normal1Car"/>
    <w:autoRedefine/>
    <w:rsid w:val="009C6168"/>
    <w:pPr>
      <w:keepLines/>
      <w:tabs>
        <w:tab w:val="left" w:pos="284"/>
        <w:tab w:val="left" w:pos="567"/>
        <w:tab w:val="left" w:pos="851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1Car">
    <w:name w:val="Normal1 Car"/>
    <w:link w:val="Normal1"/>
    <w:rsid w:val="009C6168"/>
    <w:rPr>
      <w:sz w:val="22"/>
      <w:szCs w:val="22"/>
    </w:rPr>
  </w:style>
  <w:style w:type="paragraph" w:customStyle="1" w:styleId="ParagrapheIndent1">
    <w:name w:val="ParagrapheIndent1"/>
    <w:basedOn w:val="Normal"/>
    <w:next w:val="Normal"/>
    <w:qFormat/>
    <w:rsid w:val="00CE5A74"/>
    <w:pPr>
      <w:suppressAutoHyphens w:val="0"/>
    </w:pPr>
    <w:rPr>
      <w:rFonts w:ascii="DejaVu Sans" w:eastAsia="DejaVu Sans" w:hAnsi="DejaVu Sans" w:cs="DejaVu Sans"/>
      <w:sz w:val="22"/>
      <w:szCs w:val="24"/>
      <w:lang w:val="en-US" w:eastAsia="en-US"/>
    </w:rPr>
  </w:style>
  <w:style w:type="character" w:customStyle="1" w:styleId="En-tteCar">
    <w:name w:val="En-tête Car"/>
    <w:link w:val="En-tte"/>
    <w:uiPriority w:val="99"/>
    <w:locked/>
    <w:rsid w:val="00C52FE5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601F6.9E029400" TargetMode="External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21</TotalTime>
  <Pages>5</Pages>
  <Words>1383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8974</CharactersWithSpaces>
  <SharedDoc>false</SharedDoc>
  <HLinks>
    <vt:vector size="36" baseType="variant">
      <vt:variant>
        <vt:i4>7602259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46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CCP</dc:creator>
  <cp:keywords/>
  <cp:lastModifiedBy>SAUREL Isabelle</cp:lastModifiedBy>
  <cp:revision>8</cp:revision>
  <cp:lastPrinted>2017-09-12T13:13:00Z</cp:lastPrinted>
  <dcterms:created xsi:type="dcterms:W3CDTF">2025-01-15T14:37:00Z</dcterms:created>
  <dcterms:modified xsi:type="dcterms:W3CDTF">2025-01-17T13:22:00Z</dcterms:modified>
</cp:coreProperties>
</file>